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39FB4" w14:textId="77777777" w:rsidR="00C36C32" w:rsidRPr="00702102" w:rsidRDefault="00C36C32" w:rsidP="00702102">
      <w:pPr>
        <w:jc w:val="center"/>
        <w:rPr>
          <w:sz w:val="28"/>
          <w:szCs w:val="28"/>
        </w:rPr>
      </w:pPr>
    </w:p>
    <w:p w14:paraId="57A28572" w14:textId="77777777" w:rsidR="008D6878" w:rsidRPr="00702102" w:rsidRDefault="00C36C32" w:rsidP="00702102">
      <w:pPr>
        <w:jc w:val="center"/>
        <w:rPr>
          <w:sz w:val="28"/>
          <w:szCs w:val="28"/>
        </w:rPr>
      </w:pPr>
      <w:r w:rsidRPr="00702102">
        <w:rPr>
          <w:sz w:val="28"/>
          <w:szCs w:val="28"/>
        </w:rPr>
        <w:t xml:space="preserve">Муниципальное </w:t>
      </w:r>
      <w:r w:rsidR="008E5E1B" w:rsidRPr="00702102">
        <w:rPr>
          <w:sz w:val="28"/>
          <w:szCs w:val="28"/>
        </w:rPr>
        <w:t xml:space="preserve">казенное </w:t>
      </w:r>
      <w:r w:rsidRPr="00702102">
        <w:rPr>
          <w:sz w:val="28"/>
          <w:szCs w:val="28"/>
        </w:rPr>
        <w:t>общеобразовательное учреждение</w:t>
      </w:r>
    </w:p>
    <w:p w14:paraId="10E64414" w14:textId="77777777" w:rsidR="00C36C32" w:rsidRPr="00702102" w:rsidRDefault="00C36C32" w:rsidP="00702102">
      <w:pPr>
        <w:jc w:val="center"/>
        <w:rPr>
          <w:sz w:val="28"/>
          <w:szCs w:val="28"/>
        </w:rPr>
      </w:pPr>
      <w:r w:rsidRPr="00702102">
        <w:rPr>
          <w:sz w:val="28"/>
          <w:szCs w:val="28"/>
        </w:rPr>
        <w:t>«Большемуртинская средняя общеобразовательная школа №2»</w:t>
      </w:r>
    </w:p>
    <w:p w14:paraId="6CCE68B0" w14:textId="77777777" w:rsidR="00C36C32" w:rsidRPr="00702102" w:rsidRDefault="00C36C32">
      <w:pPr>
        <w:rPr>
          <w:sz w:val="28"/>
          <w:szCs w:val="28"/>
        </w:rPr>
      </w:pPr>
    </w:p>
    <w:p w14:paraId="45931555" w14:textId="77777777" w:rsidR="00C36C32" w:rsidRPr="00702102" w:rsidRDefault="00C36C32">
      <w:pPr>
        <w:rPr>
          <w:sz w:val="28"/>
          <w:szCs w:val="28"/>
        </w:rPr>
      </w:pPr>
    </w:p>
    <w:tbl>
      <w:tblPr>
        <w:tblW w:w="0" w:type="auto"/>
        <w:tblInd w:w="-972" w:type="dxa"/>
        <w:tblLayout w:type="fixed"/>
        <w:tblLook w:val="0000" w:firstRow="0" w:lastRow="0" w:firstColumn="0" w:lastColumn="0" w:noHBand="0" w:noVBand="0"/>
      </w:tblPr>
      <w:tblGrid>
        <w:gridCol w:w="4140"/>
        <w:gridCol w:w="3420"/>
        <w:gridCol w:w="3780"/>
        <w:gridCol w:w="4928"/>
        <w:gridCol w:w="4929"/>
        <w:gridCol w:w="4939"/>
      </w:tblGrid>
      <w:tr w:rsidR="00C36C32" w:rsidRPr="00702102" w14:paraId="31F7CFFF" w14:textId="77777777">
        <w:tc>
          <w:tcPr>
            <w:tcW w:w="4140" w:type="dxa"/>
            <w:shd w:val="clear" w:color="auto" w:fill="auto"/>
          </w:tcPr>
          <w:p w14:paraId="36A63F36" w14:textId="77777777" w:rsidR="00C36C32" w:rsidRPr="00702102" w:rsidRDefault="00C36C32">
            <w:pPr>
              <w:snapToGrid w:val="0"/>
            </w:pPr>
            <w:r w:rsidRPr="00702102">
              <w:rPr>
                <w:b/>
                <w:bCs/>
              </w:rPr>
              <w:t>Рассмотрено:</w:t>
            </w:r>
          </w:p>
          <w:p w14:paraId="22D3D296" w14:textId="77777777" w:rsidR="008D6878" w:rsidRPr="00702102" w:rsidRDefault="00C36C32">
            <w:r w:rsidRPr="00702102">
              <w:t xml:space="preserve">школьным методическим объединением учителей </w:t>
            </w:r>
          </w:p>
          <w:p w14:paraId="33428169" w14:textId="77777777" w:rsidR="00C36C32" w:rsidRPr="00702102" w:rsidRDefault="008D6878">
            <w:r w:rsidRPr="00702102">
              <w:t>математики и физики</w:t>
            </w:r>
          </w:p>
          <w:p w14:paraId="196B6679" w14:textId="77777777" w:rsidR="00C36C32" w:rsidRPr="00702102" w:rsidRDefault="00C36C32">
            <w:r w:rsidRPr="00702102">
              <w:t xml:space="preserve">Протокол № ____ </w:t>
            </w:r>
          </w:p>
          <w:p w14:paraId="4846F4D1" w14:textId="44498517" w:rsidR="00C36C32" w:rsidRPr="00702102" w:rsidRDefault="00CC0862" w:rsidP="004E427D">
            <w:pPr>
              <w:rPr>
                <w:b/>
                <w:bCs/>
              </w:rPr>
            </w:pPr>
            <w:r w:rsidRPr="00702102">
              <w:t xml:space="preserve"> « _» ________  2</w:t>
            </w:r>
            <w:r w:rsidR="008D6878" w:rsidRPr="00702102">
              <w:t>0</w:t>
            </w:r>
            <w:r w:rsidR="00F44C0E">
              <w:t>21</w:t>
            </w:r>
            <w:r w:rsidR="00C36C32" w:rsidRPr="00702102">
              <w:t xml:space="preserve"> г</w:t>
            </w:r>
            <w:r w:rsidR="00702102">
              <w:rPr>
                <w:b/>
                <w:bCs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14:paraId="652ACCFE" w14:textId="77777777" w:rsidR="00C36C32" w:rsidRPr="00702102" w:rsidRDefault="00C36C32">
            <w:pPr>
              <w:snapToGrid w:val="0"/>
            </w:pPr>
            <w:r w:rsidRPr="00702102">
              <w:rPr>
                <w:b/>
                <w:bCs/>
              </w:rPr>
              <w:t>Согласовано:</w:t>
            </w:r>
          </w:p>
          <w:p w14:paraId="360708A9" w14:textId="77777777" w:rsidR="00C36C32" w:rsidRPr="00702102" w:rsidRDefault="00C36C32">
            <w:r w:rsidRPr="00702102">
              <w:t xml:space="preserve">Зам директора по УВР </w:t>
            </w:r>
          </w:p>
          <w:p w14:paraId="46E413CF" w14:textId="77777777" w:rsidR="00C36C32" w:rsidRPr="00702102" w:rsidRDefault="00C36C32">
            <w:r w:rsidRPr="00702102">
              <w:t>Личная подпись __________</w:t>
            </w:r>
          </w:p>
          <w:p w14:paraId="36D8D2ED" w14:textId="77777777" w:rsidR="00C36C32" w:rsidRPr="00702102" w:rsidRDefault="00C36C32">
            <w:r w:rsidRPr="00702102">
              <w:t xml:space="preserve">Расшифровка </w:t>
            </w:r>
            <w:proofErr w:type="spellStart"/>
            <w:r w:rsidRPr="00702102">
              <w:t>Е.В.Вельке</w:t>
            </w:r>
            <w:proofErr w:type="spellEnd"/>
          </w:p>
          <w:p w14:paraId="3720A910" w14:textId="6391CE38" w:rsidR="00C36C32" w:rsidRPr="00702102" w:rsidRDefault="00CC0862" w:rsidP="004E427D">
            <w:r w:rsidRPr="00702102">
              <w:t>« _» ________  2</w:t>
            </w:r>
            <w:r w:rsidR="008D6878" w:rsidRPr="00702102">
              <w:t>0</w:t>
            </w:r>
            <w:r w:rsidR="00F44C0E">
              <w:t>21</w:t>
            </w:r>
            <w:r w:rsidRPr="00702102">
              <w:t xml:space="preserve"> </w:t>
            </w:r>
            <w:r w:rsidR="00C36C32" w:rsidRPr="00702102">
              <w:t>г.</w:t>
            </w:r>
          </w:p>
        </w:tc>
        <w:tc>
          <w:tcPr>
            <w:tcW w:w="3780" w:type="dxa"/>
            <w:shd w:val="clear" w:color="auto" w:fill="auto"/>
          </w:tcPr>
          <w:p w14:paraId="7B0291EB" w14:textId="77777777" w:rsidR="00C36C32" w:rsidRPr="00702102" w:rsidRDefault="00C36C32">
            <w:pPr>
              <w:snapToGrid w:val="0"/>
            </w:pPr>
            <w:r w:rsidRPr="00702102">
              <w:rPr>
                <w:b/>
                <w:bCs/>
              </w:rPr>
              <w:t>Утверждаю:</w:t>
            </w:r>
          </w:p>
          <w:p w14:paraId="2CA4CCAC" w14:textId="77777777" w:rsidR="00C36C32" w:rsidRPr="00702102" w:rsidRDefault="00C36C32">
            <w:r w:rsidRPr="00702102">
              <w:t xml:space="preserve">Директор школы </w:t>
            </w:r>
          </w:p>
          <w:p w14:paraId="494CB654" w14:textId="77777777" w:rsidR="00C36C32" w:rsidRPr="00702102" w:rsidRDefault="00C36C32">
            <w:r w:rsidRPr="00702102">
              <w:t xml:space="preserve">Личная подпись __________   </w:t>
            </w:r>
          </w:p>
          <w:p w14:paraId="1EFB982C" w14:textId="173ADB40" w:rsidR="00C36C32" w:rsidRPr="00702102" w:rsidRDefault="00C36C32">
            <w:r w:rsidRPr="00702102">
              <w:t xml:space="preserve">Расшифровка   </w:t>
            </w:r>
            <w:proofErr w:type="spellStart"/>
            <w:r w:rsidR="00F44C0E">
              <w:t>А</w:t>
            </w:r>
            <w:r w:rsidR="00A43F61">
              <w:t>.А.</w:t>
            </w:r>
            <w:r w:rsidR="00F44C0E">
              <w:t>Григорьева</w:t>
            </w:r>
            <w:proofErr w:type="spellEnd"/>
          </w:p>
          <w:p w14:paraId="350999CA" w14:textId="46C78D3F" w:rsidR="00C36C32" w:rsidRPr="00702102" w:rsidRDefault="00CC0862" w:rsidP="004E427D">
            <w:r w:rsidRPr="00702102">
              <w:t xml:space="preserve"> « _» ________  2</w:t>
            </w:r>
            <w:r w:rsidR="008D6878" w:rsidRPr="00702102">
              <w:t>0</w:t>
            </w:r>
            <w:r w:rsidR="00F44C0E">
              <w:t>21</w:t>
            </w:r>
            <w:r w:rsidR="00C36C32" w:rsidRPr="00702102">
              <w:t xml:space="preserve"> г.</w:t>
            </w:r>
          </w:p>
        </w:tc>
        <w:tc>
          <w:tcPr>
            <w:tcW w:w="4928" w:type="dxa"/>
            <w:shd w:val="clear" w:color="auto" w:fill="auto"/>
          </w:tcPr>
          <w:p w14:paraId="4C5DB100" w14:textId="77777777" w:rsidR="00C36C32" w:rsidRPr="00702102" w:rsidRDefault="00C36C32">
            <w:pPr>
              <w:snapToGrid w:val="0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C25F1" w14:textId="77777777" w:rsidR="00C36C32" w:rsidRPr="00702102" w:rsidRDefault="00C36C32">
            <w:pPr>
              <w:snapToGrid w:val="0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85955" w14:textId="77777777" w:rsidR="00C36C32" w:rsidRPr="00702102" w:rsidRDefault="00C36C32">
            <w:pPr>
              <w:snapToGrid w:val="0"/>
              <w:jc w:val="center"/>
              <w:rPr>
                <w:b/>
                <w:sz w:val="40"/>
                <w:szCs w:val="40"/>
              </w:rPr>
            </w:pPr>
          </w:p>
        </w:tc>
      </w:tr>
    </w:tbl>
    <w:p w14:paraId="0AF3335F" w14:textId="77777777" w:rsidR="00C36C32" w:rsidRPr="00702102" w:rsidRDefault="00C36C32">
      <w:pPr>
        <w:jc w:val="center"/>
      </w:pPr>
    </w:p>
    <w:p w14:paraId="2F066CCC" w14:textId="77777777" w:rsidR="00C36C32" w:rsidRPr="00702102" w:rsidRDefault="00C36C32">
      <w:pPr>
        <w:rPr>
          <w:sz w:val="28"/>
          <w:szCs w:val="28"/>
        </w:rPr>
      </w:pPr>
    </w:p>
    <w:p w14:paraId="2488AB2C" w14:textId="77777777" w:rsidR="00C36C32" w:rsidRPr="00702102" w:rsidRDefault="00C36C32">
      <w:pPr>
        <w:rPr>
          <w:sz w:val="28"/>
          <w:szCs w:val="28"/>
        </w:rPr>
      </w:pPr>
    </w:p>
    <w:p w14:paraId="2A1B8164" w14:textId="77777777" w:rsidR="00C36C32" w:rsidRPr="00702102" w:rsidRDefault="00C36C32">
      <w:pPr>
        <w:rPr>
          <w:sz w:val="28"/>
          <w:szCs w:val="28"/>
        </w:rPr>
      </w:pPr>
    </w:p>
    <w:p w14:paraId="7C3F9AF6" w14:textId="77777777" w:rsidR="00C36C32" w:rsidRPr="00702102" w:rsidRDefault="00C36C32">
      <w:pPr>
        <w:rPr>
          <w:sz w:val="28"/>
          <w:szCs w:val="28"/>
        </w:rPr>
      </w:pPr>
    </w:p>
    <w:p w14:paraId="2F28D411" w14:textId="77777777" w:rsidR="00C36C32" w:rsidRPr="00702102" w:rsidRDefault="00C36C32">
      <w:pPr>
        <w:rPr>
          <w:sz w:val="28"/>
          <w:szCs w:val="28"/>
        </w:rPr>
      </w:pPr>
    </w:p>
    <w:p w14:paraId="4C5C5E07" w14:textId="77777777" w:rsidR="00C36C32" w:rsidRPr="00702102" w:rsidRDefault="00C36C32">
      <w:pPr>
        <w:rPr>
          <w:sz w:val="28"/>
          <w:szCs w:val="28"/>
        </w:rPr>
      </w:pPr>
    </w:p>
    <w:p w14:paraId="0E9001D2" w14:textId="77777777" w:rsidR="00C36C32" w:rsidRPr="00702102" w:rsidRDefault="00C36C32">
      <w:pPr>
        <w:rPr>
          <w:sz w:val="28"/>
          <w:szCs w:val="28"/>
        </w:rPr>
      </w:pPr>
    </w:p>
    <w:p w14:paraId="45A28F82" w14:textId="77777777" w:rsidR="00C36C32" w:rsidRDefault="00C36C32">
      <w:pPr>
        <w:rPr>
          <w:sz w:val="28"/>
          <w:szCs w:val="28"/>
        </w:rPr>
      </w:pPr>
    </w:p>
    <w:p w14:paraId="08684D3D" w14:textId="77777777" w:rsidR="007744F0" w:rsidRPr="00702102" w:rsidRDefault="007744F0">
      <w:pPr>
        <w:rPr>
          <w:sz w:val="28"/>
          <w:szCs w:val="28"/>
        </w:rPr>
      </w:pPr>
    </w:p>
    <w:p w14:paraId="2467DCED" w14:textId="77777777" w:rsidR="00C36C32" w:rsidRPr="00702102" w:rsidRDefault="00C36C32">
      <w:pPr>
        <w:rPr>
          <w:sz w:val="28"/>
          <w:szCs w:val="28"/>
        </w:rPr>
      </w:pPr>
    </w:p>
    <w:p w14:paraId="3F9339AD" w14:textId="77777777" w:rsidR="00CE7E23" w:rsidRDefault="005E766C" w:rsidP="001F4BDB">
      <w:pPr>
        <w:jc w:val="center"/>
        <w:rPr>
          <w:b/>
          <w:sz w:val="36"/>
          <w:szCs w:val="36"/>
        </w:rPr>
      </w:pPr>
      <w:r w:rsidRPr="008572C4">
        <w:rPr>
          <w:b/>
          <w:sz w:val="36"/>
          <w:szCs w:val="36"/>
        </w:rPr>
        <w:t>Рабочая  программа</w:t>
      </w:r>
      <w:r w:rsidR="00465DFC">
        <w:rPr>
          <w:b/>
          <w:sz w:val="36"/>
          <w:szCs w:val="36"/>
        </w:rPr>
        <w:t xml:space="preserve"> </w:t>
      </w:r>
    </w:p>
    <w:p w14:paraId="0E1889ED" w14:textId="77777777" w:rsidR="008572C4" w:rsidRPr="00232CC6" w:rsidRDefault="001F4BDB" w:rsidP="001F4BDB">
      <w:pPr>
        <w:jc w:val="center"/>
        <w:rPr>
          <w:b/>
          <w:i/>
          <w:sz w:val="36"/>
          <w:szCs w:val="36"/>
        </w:rPr>
      </w:pPr>
      <w:r w:rsidRPr="008572C4">
        <w:rPr>
          <w:b/>
          <w:sz w:val="36"/>
          <w:szCs w:val="36"/>
        </w:rPr>
        <w:t xml:space="preserve">по </w:t>
      </w:r>
      <w:r w:rsidR="00AF1AF9">
        <w:rPr>
          <w:b/>
          <w:sz w:val="36"/>
          <w:szCs w:val="36"/>
        </w:rPr>
        <w:t>математике</w:t>
      </w:r>
    </w:p>
    <w:p w14:paraId="5E700809" w14:textId="77777777" w:rsidR="001F4BDB" w:rsidRPr="004D72D2" w:rsidRDefault="001F4BDB" w:rsidP="001F4BDB">
      <w:pPr>
        <w:jc w:val="center"/>
        <w:rPr>
          <w:b/>
          <w:i/>
          <w:sz w:val="32"/>
          <w:szCs w:val="32"/>
        </w:rPr>
      </w:pPr>
      <w:r w:rsidRPr="004D72D2">
        <w:rPr>
          <w:b/>
          <w:i/>
          <w:sz w:val="32"/>
          <w:szCs w:val="32"/>
        </w:rPr>
        <w:t xml:space="preserve">для основного общего образования </w:t>
      </w:r>
    </w:p>
    <w:p w14:paraId="0AF1314A" w14:textId="77777777" w:rsidR="004D72D2" w:rsidRPr="004D72D2" w:rsidRDefault="00AF1AF9" w:rsidP="001F4BDB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5 – 6</w:t>
      </w:r>
      <w:r w:rsidR="00371ECD">
        <w:rPr>
          <w:b/>
          <w:i/>
          <w:sz w:val="32"/>
          <w:szCs w:val="32"/>
        </w:rPr>
        <w:t xml:space="preserve"> </w:t>
      </w:r>
      <w:r w:rsidR="001F4BDB" w:rsidRPr="004D72D2">
        <w:rPr>
          <w:b/>
          <w:i/>
          <w:sz w:val="32"/>
          <w:szCs w:val="32"/>
        </w:rPr>
        <w:t xml:space="preserve"> класс</w:t>
      </w:r>
      <w:r w:rsidR="00371ECD">
        <w:rPr>
          <w:b/>
          <w:i/>
          <w:sz w:val="32"/>
          <w:szCs w:val="32"/>
        </w:rPr>
        <w:t>ы</w:t>
      </w:r>
    </w:p>
    <w:p w14:paraId="61FCAC90" w14:textId="45285BEE" w:rsidR="001F4BDB" w:rsidRPr="004D72D2" w:rsidRDefault="001F4BDB" w:rsidP="001F4BDB">
      <w:pPr>
        <w:jc w:val="center"/>
        <w:rPr>
          <w:b/>
          <w:i/>
          <w:sz w:val="32"/>
          <w:szCs w:val="32"/>
        </w:rPr>
      </w:pPr>
      <w:r w:rsidRPr="004D72D2">
        <w:rPr>
          <w:b/>
          <w:i/>
          <w:sz w:val="32"/>
          <w:szCs w:val="32"/>
        </w:rPr>
        <w:t xml:space="preserve"> на 20</w:t>
      </w:r>
      <w:r w:rsidR="00F44C0E">
        <w:rPr>
          <w:b/>
          <w:i/>
          <w:sz w:val="32"/>
          <w:szCs w:val="32"/>
        </w:rPr>
        <w:t>21-20</w:t>
      </w:r>
      <w:r w:rsidR="004E427D">
        <w:rPr>
          <w:b/>
          <w:i/>
          <w:sz w:val="32"/>
          <w:szCs w:val="32"/>
        </w:rPr>
        <w:t>2</w:t>
      </w:r>
      <w:r w:rsidR="00F44C0E">
        <w:rPr>
          <w:b/>
          <w:i/>
          <w:sz w:val="32"/>
          <w:szCs w:val="32"/>
        </w:rPr>
        <w:t>3</w:t>
      </w:r>
      <w:r w:rsidRPr="004D72D2">
        <w:rPr>
          <w:b/>
          <w:i/>
          <w:sz w:val="32"/>
          <w:szCs w:val="32"/>
        </w:rPr>
        <w:t xml:space="preserve"> учебный год</w:t>
      </w:r>
    </w:p>
    <w:p w14:paraId="3574F17F" w14:textId="77777777" w:rsidR="005E766C" w:rsidRPr="00625196" w:rsidRDefault="005E766C" w:rsidP="005E766C">
      <w:pPr>
        <w:jc w:val="center"/>
        <w:rPr>
          <w:sz w:val="28"/>
          <w:szCs w:val="28"/>
        </w:rPr>
      </w:pPr>
    </w:p>
    <w:p w14:paraId="62615F2A" w14:textId="77777777" w:rsidR="005E766C" w:rsidRPr="00625196" w:rsidRDefault="005E766C" w:rsidP="005E766C">
      <w:pPr>
        <w:rPr>
          <w:sz w:val="28"/>
          <w:szCs w:val="28"/>
        </w:rPr>
      </w:pPr>
    </w:p>
    <w:p w14:paraId="4C8CB9C8" w14:textId="77777777" w:rsidR="005E766C" w:rsidRDefault="005E766C" w:rsidP="005E766C">
      <w:pPr>
        <w:rPr>
          <w:sz w:val="28"/>
          <w:szCs w:val="28"/>
        </w:rPr>
      </w:pPr>
    </w:p>
    <w:p w14:paraId="4DBFFA3C" w14:textId="77777777" w:rsidR="005E766C" w:rsidRDefault="005E766C" w:rsidP="005E766C">
      <w:pPr>
        <w:rPr>
          <w:sz w:val="28"/>
          <w:szCs w:val="28"/>
        </w:rPr>
      </w:pPr>
    </w:p>
    <w:p w14:paraId="58EF9BB3" w14:textId="77777777" w:rsidR="005E766C" w:rsidRDefault="005E766C" w:rsidP="005E766C">
      <w:pPr>
        <w:rPr>
          <w:sz w:val="28"/>
          <w:szCs w:val="28"/>
        </w:rPr>
      </w:pPr>
    </w:p>
    <w:p w14:paraId="7B34FBF0" w14:textId="77777777" w:rsidR="005E766C" w:rsidRPr="00625196" w:rsidRDefault="005E766C" w:rsidP="005E766C">
      <w:pPr>
        <w:rPr>
          <w:sz w:val="28"/>
          <w:szCs w:val="28"/>
        </w:rPr>
      </w:pPr>
    </w:p>
    <w:p w14:paraId="3AB22531" w14:textId="77777777" w:rsidR="005E766C" w:rsidRPr="00625196" w:rsidRDefault="005E766C" w:rsidP="005E766C">
      <w:pPr>
        <w:rPr>
          <w:sz w:val="28"/>
          <w:szCs w:val="28"/>
        </w:rPr>
      </w:pPr>
    </w:p>
    <w:p w14:paraId="5F499E24" w14:textId="77777777" w:rsidR="005E766C" w:rsidRPr="00625196" w:rsidRDefault="005E766C" w:rsidP="005E766C">
      <w:pPr>
        <w:jc w:val="right"/>
        <w:rPr>
          <w:sz w:val="28"/>
          <w:szCs w:val="28"/>
        </w:rPr>
      </w:pPr>
      <w:r w:rsidRPr="00625196">
        <w:rPr>
          <w:sz w:val="28"/>
          <w:szCs w:val="28"/>
        </w:rPr>
        <w:t>Сроки</w:t>
      </w:r>
      <w:r w:rsidR="00A26E81">
        <w:rPr>
          <w:sz w:val="28"/>
          <w:szCs w:val="28"/>
        </w:rPr>
        <w:t xml:space="preserve"> реализации рабочей программы:</w:t>
      </w:r>
      <w:r w:rsidR="00AF1AF9">
        <w:rPr>
          <w:sz w:val="28"/>
          <w:szCs w:val="28"/>
        </w:rPr>
        <w:t xml:space="preserve"> 2</w:t>
      </w:r>
      <w:r w:rsidR="00A26E81">
        <w:rPr>
          <w:sz w:val="28"/>
          <w:szCs w:val="28"/>
        </w:rPr>
        <w:t xml:space="preserve"> </w:t>
      </w:r>
      <w:r w:rsidRPr="00625196">
        <w:rPr>
          <w:sz w:val="28"/>
          <w:szCs w:val="28"/>
        </w:rPr>
        <w:t>год</w:t>
      </w:r>
      <w:r w:rsidR="00A26E81">
        <w:rPr>
          <w:sz w:val="28"/>
          <w:szCs w:val="28"/>
        </w:rPr>
        <w:t>а</w:t>
      </w:r>
    </w:p>
    <w:p w14:paraId="2644C703" w14:textId="77777777" w:rsidR="005E766C" w:rsidRPr="00625196" w:rsidRDefault="005E766C" w:rsidP="005E766C">
      <w:pPr>
        <w:rPr>
          <w:sz w:val="28"/>
          <w:szCs w:val="28"/>
        </w:rPr>
      </w:pPr>
    </w:p>
    <w:p w14:paraId="37938233" w14:textId="77777777" w:rsidR="005E766C" w:rsidRPr="00625196" w:rsidRDefault="005E766C" w:rsidP="005E766C">
      <w:pPr>
        <w:rPr>
          <w:sz w:val="28"/>
          <w:szCs w:val="28"/>
        </w:rPr>
      </w:pPr>
    </w:p>
    <w:p w14:paraId="30F6BCA3" w14:textId="77777777" w:rsidR="005E766C" w:rsidRPr="00625196" w:rsidRDefault="005E766C" w:rsidP="005E766C">
      <w:pPr>
        <w:jc w:val="right"/>
        <w:rPr>
          <w:sz w:val="28"/>
          <w:szCs w:val="28"/>
        </w:rPr>
      </w:pPr>
      <w:r w:rsidRPr="00625196">
        <w:rPr>
          <w:sz w:val="28"/>
          <w:szCs w:val="28"/>
        </w:rPr>
        <w:t xml:space="preserve">Составил: </w:t>
      </w:r>
      <w:r w:rsidR="001E20F5">
        <w:rPr>
          <w:sz w:val="28"/>
          <w:szCs w:val="28"/>
        </w:rPr>
        <w:t>Михайлова Н.С.</w:t>
      </w:r>
    </w:p>
    <w:p w14:paraId="04AF9874" w14:textId="77777777" w:rsidR="005E766C" w:rsidRPr="00625196" w:rsidRDefault="005E766C" w:rsidP="005E766C">
      <w:pPr>
        <w:jc w:val="right"/>
        <w:rPr>
          <w:sz w:val="28"/>
          <w:szCs w:val="28"/>
        </w:rPr>
      </w:pPr>
      <w:r w:rsidRPr="00625196">
        <w:rPr>
          <w:sz w:val="28"/>
          <w:szCs w:val="28"/>
        </w:rPr>
        <w:t xml:space="preserve"> учитель </w:t>
      </w:r>
      <w:r w:rsidR="001E20F5">
        <w:rPr>
          <w:sz w:val="28"/>
          <w:szCs w:val="28"/>
        </w:rPr>
        <w:t>первой</w:t>
      </w:r>
      <w:r w:rsidR="009C6737">
        <w:rPr>
          <w:sz w:val="28"/>
          <w:szCs w:val="28"/>
        </w:rPr>
        <w:t xml:space="preserve"> квалификационной категории</w:t>
      </w:r>
    </w:p>
    <w:p w14:paraId="5F784872" w14:textId="77777777" w:rsidR="005E766C" w:rsidRPr="00625196" w:rsidRDefault="005E766C" w:rsidP="005E766C">
      <w:pPr>
        <w:rPr>
          <w:sz w:val="28"/>
          <w:szCs w:val="28"/>
        </w:rPr>
      </w:pPr>
    </w:p>
    <w:p w14:paraId="248020FF" w14:textId="77777777" w:rsidR="005E766C" w:rsidRPr="00625196" w:rsidRDefault="005E766C" w:rsidP="005E766C">
      <w:pPr>
        <w:rPr>
          <w:sz w:val="28"/>
          <w:szCs w:val="28"/>
        </w:rPr>
      </w:pPr>
    </w:p>
    <w:p w14:paraId="627E9979" w14:textId="77777777" w:rsidR="005E766C" w:rsidRDefault="005E766C" w:rsidP="005E766C">
      <w:pPr>
        <w:rPr>
          <w:sz w:val="28"/>
          <w:szCs w:val="28"/>
        </w:rPr>
      </w:pPr>
    </w:p>
    <w:p w14:paraId="2DD291B2" w14:textId="77777777" w:rsidR="005E766C" w:rsidRDefault="005E766C" w:rsidP="005E766C">
      <w:pPr>
        <w:rPr>
          <w:sz w:val="28"/>
          <w:szCs w:val="28"/>
        </w:rPr>
      </w:pPr>
    </w:p>
    <w:p w14:paraId="022C323C" w14:textId="77777777" w:rsidR="005E766C" w:rsidRPr="00625196" w:rsidRDefault="005E766C" w:rsidP="005E766C">
      <w:pPr>
        <w:rPr>
          <w:sz w:val="28"/>
          <w:szCs w:val="28"/>
        </w:rPr>
      </w:pPr>
    </w:p>
    <w:p w14:paraId="748FCFBB" w14:textId="77777777" w:rsidR="005E766C" w:rsidRPr="00625196" w:rsidRDefault="005E766C" w:rsidP="005E766C">
      <w:pPr>
        <w:rPr>
          <w:sz w:val="28"/>
          <w:szCs w:val="28"/>
        </w:rPr>
      </w:pPr>
    </w:p>
    <w:p w14:paraId="4C213205" w14:textId="77777777" w:rsidR="005E766C" w:rsidRPr="00625196" w:rsidRDefault="005E766C" w:rsidP="005E766C">
      <w:pPr>
        <w:jc w:val="center"/>
        <w:rPr>
          <w:sz w:val="28"/>
          <w:szCs w:val="28"/>
        </w:rPr>
      </w:pPr>
      <w:proofErr w:type="spellStart"/>
      <w:r w:rsidRPr="00625196">
        <w:rPr>
          <w:sz w:val="28"/>
          <w:szCs w:val="28"/>
        </w:rPr>
        <w:t>п.г.т</w:t>
      </w:r>
      <w:proofErr w:type="spellEnd"/>
      <w:r w:rsidRPr="00625196">
        <w:rPr>
          <w:sz w:val="28"/>
          <w:szCs w:val="28"/>
        </w:rPr>
        <w:t>. Большая Мурта</w:t>
      </w:r>
    </w:p>
    <w:p w14:paraId="3088C8C0" w14:textId="77777777" w:rsidR="005E766C" w:rsidRPr="00625196" w:rsidRDefault="005E766C" w:rsidP="005E766C">
      <w:pPr>
        <w:jc w:val="center"/>
        <w:rPr>
          <w:sz w:val="28"/>
          <w:szCs w:val="28"/>
        </w:rPr>
      </w:pPr>
    </w:p>
    <w:p w14:paraId="0A8A4CEA" w14:textId="2B520E6A" w:rsidR="005E766C" w:rsidRPr="00625196" w:rsidRDefault="005E766C" w:rsidP="005E766C">
      <w:pPr>
        <w:jc w:val="center"/>
        <w:rPr>
          <w:sz w:val="28"/>
          <w:szCs w:val="28"/>
        </w:rPr>
      </w:pPr>
      <w:r w:rsidRPr="00625196">
        <w:rPr>
          <w:sz w:val="28"/>
          <w:szCs w:val="28"/>
        </w:rPr>
        <w:t>20</w:t>
      </w:r>
      <w:r w:rsidR="00F44C0E">
        <w:rPr>
          <w:sz w:val="28"/>
          <w:szCs w:val="28"/>
        </w:rPr>
        <w:t>21</w:t>
      </w:r>
      <w:r w:rsidRPr="00625196">
        <w:rPr>
          <w:sz w:val="28"/>
          <w:szCs w:val="28"/>
        </w:rPr>
        <w:t xml:space="preserve"> год</w:t>
      </w:r>
    </w:p>
    <w:p w14:paraId="76B55458" w14:textId="77777777" w:rsidR="00835BF1" w:rsidRDefault="00835BF1" w:rsidP="00137FA1">
      <w:pPr>
        <w:jc w:val="center"/>
        <w:rPr>
          <w:rFonts w:eastAsia="Batang"/>
          <w:b/>
          <w:sz w:val="28"/>
        </w:rPr>
      </w:pPr>
    </w:p>
    <w:p w14:paraId="25719BAC" w14:textId="77777777" w:rsidR="00137FA1" w:rsidRPr="005C640D" w:rsidRDefault="00137FA1" w:rsidP="00137FA1">
      <w:pPr>
        <w:jc w:val="center"/>
        <w:rPr>
          <w:rFonts w:eastAsia="Batang"/>
          <w:b/>
          <w:sz w:val="28"/>
        </w:rPr>
      </w:pPr>
      <w:r w:rsidRPr="005C640D">
        <w:rPr>
          <w:rFonts w:eastAsia="Batang"/>
          <w:b/>
          <w:sz w:val="28"/>
        </w:rPr>
        <w:t>Пояснительная записка</w:t>
      </w:r>
    </w:p>
    <w:p w14:paraId="126DD7F3" w14:textId="77777777" w:rsidR="007705DF" w:rsidRPr="00841BB8" w:rsidRDefault="007705DF" w:rsidP="00841BB8">
      <w:pPr>
        <w:suppressAutoHyphens w:val="0"/>
        <w:autoSpaceDE w:val="0"/>
        <w:autoSpaceDN w:val="0"/>
        <w:adjustRightInd w:val="0"/>
        <w:ind w:firstLine="567"/>
        <w:jc w:val="both"/>
        <w:rPr>
          <w:rStyle w:val="af1"/>
          <w:i w:val="0"/>
          <w:sz w:val="28"/>
          <w:szCs w:val="28"/>
        </w:rPr>
      </w:pPr>
      <w:r w:rsidRPr="00841BB8">
        <w:rPr>
          <w:sz w:val="28"/>
          <w:szCs w:val="28"/>
          <w:lang w:eastAsia="ru-RU"/>
        </w:rPr>
        <w:t>Рабочая программа  составлена на основе Федерального государственного образовательного стандарта с учетом Концепции математического образования и ориентирована на требования к результатам образования, содержащимся в Примерной основной образовательной программе основного общего образования.</w:t>
      </w:r>
      <w:r w:rsidR="00001C1E" w:rsidRPr="00841BB8">
        <w:rPr>
          <w:rStyle w:val="af1"/>
          <w:i w:val="0"/>
          <w:sz w:val="28"/>
          <w:szCs w:val="28"/>
        </w:rPr>
        <w:t xml:space="preserve">  </w:t>
      </w:r>
      <w:r w:rsidRPr="00841BB8">
        <w:rPr>
          <w:rFonts w:eastAsia="Arial Unicode MS"/>
          <w:sz w:val="28"/>
          <w:szCs w:val="28"/>
        </w:rPr>
        <w:t xml:space="preserve">Рабочая программа составлена в рамках УМК по Математике 5-6 классы (авторы: </w:t>
      </w:r>
      <w:proofErr w:type="spellStart"/>
      <w:r w:rsidRPr="00841BB8">
        <w:rPr>
          <w:sz w:val="28"/>
          <w:szCs w:val="28"/>
        </w:rPr>
        <w:t>А.Г.Мерзляк</w:t>
      </w:r>
      <w:proofErr w:type="spellEnd"/>
      <w:r w:rsidRPr="00841BB8">
        <w:rPr>
          <w:sz w:val="28"/>
          <w:szCs w:val="28"/>
        </w:rPr>
        <w:t xml:space="preserve">, </w:t>
      </w:r>
      <w:proofErr w:type="spellStart"/>
      <w:r w:rsidRPr="00841BB8">
        <w:rPr>
          <w:sz w:val="28"/>
          <w:szCs w:val="28"/>
        </w:rPr>
        <w:t>В.Б.Полонский</w:t>
      </w:r>
      <w:proofErr w:type="spellEnd"/>
      <w:r w:rsidRPr="00841BB8">
        <w:rPr>
          <w:sz w:val="28"/>
          <w:szCs w:val="28"/>
        </w:rPr>
        <w:t>, М.С. Якир</w:t>
      </w:r>
      <w:r w:rsidRPr="00841BB8">
        <w:rPr>
          <w:rFonts w:eastAsia="Arial Unicode MS"/>
          <w:sz w:val="28"/>
          <w:szCs w:val="28"/>
        </w:rPr>
        <w:t>) с учетом примерной программы по Математике для 5-</w:t>
      </w:r>
      <w:r w:rsidR="009D148D" w:rsidRPr="00841BB8">
        <w:rPr>
          <w:rFonts w:eastAsia="Arial Unicode MS"/>
          <w:sz w:val="28"/>
          <w:szCs w:val="28"/>
        </w:rPr>
        <w:t>6</w:t>
      </w:r>
      <w:r w:rsidRPr="00841BB8">
        <w:rPr>
          <w:rFonts w:eastAsia="Arial Unicode MS"/>
          <w:sz w:val="28"/>
          <w:szCs w:val="28"/>
        </w:rPr>
        <w:t xml:space="preserve"> классов (авторы </w:t>
      </w:r>
      <w:proofErr w:type="spellStart"/>
      <w:r w:rsidRPr="00841BB8">
        <w:rPr>
          <w:sz w:val="28"/>
          <w:szCs w:val="28"/>
        </w:rPr>
        <w:t>А.Г.Мерзляк</w:t>
      </w:r>
      <w:proofErr w:type="spellEnd"/>
      <w:r w:rsidRPr="00841BB8">
        <w:rPr>
          <w:sz w:val="28"/>
          <w:szCs w:val="28"/>
        </w:rPr>
        <w:t xml:space="preserve">, </w:t>
      </w:r>
      <w:proofErr w:type="spellStart"/>
      <w:r w:rsidRPr="00841BB8">
        <w:rPr>
          <w:sz w:val="28"/>
          <w:szCs w:val="28"/>
        </w:rPr>
        <w:t>В.Б.Полонский</w:t>
      </w:r>
      <w:proofErr w:type="spellEnd"/>
      <w:r w:rsidRPr="00841BB8">
        <w:rPr>
          <w:sz w:val="28"/>
          <w:szCs w:val="28"/>
        </w:rPr>
        <w:t>, М.С. Якир</w:t>
      </w:r>
      <w:r w:rsidRPr="00841BB8">
        <w:rPr>
          <w:rFonts w:eastAsia="Arial Unicode MS"/>
          <w:sz w:val="28"/>
          <w:szCs w:val="28"/>
        </w:rPr>
        <w:t>).</w:t>
      </w:r>
      <w:r w:rsidRPr="00841BB8">
        <w:rPr>
          <w:sz w:val="28"/>
          <w:szCs w:val="28"/>
        </w:rPr>
        <w:t xml:space="preserve"> </w:t>
      </w:r>
    </w:p>
    <w:p w14:paraId="1B023D2D" w14:textId="77777777" w:rsidR="009D148D" w:rsidRPr="003A18B6" w:rsidRDefault="009D148D" w:rsidP="00841BB8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ru-RU"/>
        </w:rPr>
      </w:pPr>
      <w:r w:rsidRPr="00841BB8">
        <w:rPr>
          <w:sz w:val="28"/>
          <w:szCs w:val="28"/>
          <w:lang w:eastAsia="zh-CN"/>
        </w:rPr>
        <w:t xml:space="preserve">Согласно </w:t>
      </w:r>
      <w:r w:rsidRPr="00841BB8">
        <w:rPr>
          <w:kern w:val="2"/>
          <w:sz w:val="28"/>
          <w:szCs w:val="28"/>
          <w:lang w:eastAsia="ru-RU"/>
        </w:rPr>
        <w:t xml:space="preserve">федеральному базисному плану </w:t>
      </w:r>
      <w:r w:rsidRPr="00841BB8">
        <w:rPr>
          <w:sz w:val="28"/>
          <w:szCs w:val="28"/>
          <w:lang w:eastAsia="zh-CN"/>
        </w:rPr>
        <w:t xml:space="preserve">на изучение математики </w:t>
      </w:r>
      <w:r w:rsidR="003A18B6">
        <w:rPr>
          <w:sz w:val="28"/>
          <w:szCs w:val="28"/>
          <w:lang w:eastAsia="zh-CN"/>
        </w:rPr>
        <w:t xml:space="preserve">в 5 – 6 классах основной школы </w:t>
      </w:r>
      <w:r w:rsidRPr="00841BB8">
        <w:rPr>
          <w:sz w:val="28"/>
          <w:szCs w:val="28"/>
          <w:lang w:eastAsia="zh-CN"/>
        </w:rPr>
        <w:t>отводится</w:t>
      </w:r>
      <w:r w:rsidRPr="00841BB8">
        <w:rPr>
          <w:color w:val="000000"/>
          <w:sz w:val="28"/>
          <w:szCs w:val="28"/>
        </w:rPr>
        <w:t xml:space="preserve"> 5 часов в неделю в течение каждого года обучения, за год 170 часов, всего 340 уроков</w:t>
      </w:r>
      <w:r w:rsidR="003A18B6">
        <w:rPr>
          <w:sz w:val="28"/>
          <w:szCs w:val="28"/>
          <w:lang w:eastAsia="zh-CN"/>
        </w:rPr>
        <w:t>.</w:t>
      </w:r>
    </w:p>
    <w:p w14:paraId="3FF1AE28" w14:textId="77777777" w:rsidR="009D148D" w:rsidRPr="003A18B6" w:rsidRDefault="009D148D" w:rsidP="00841BB8">
      <w:pPr>
        <w:ind w:firstLine="567"/>
        <w:jc w:val="both"/>
        <w:rPr>
          <w:sz w:val="28"/>
          <w:szCs w:val="28"/>
        </w:rPr>
      </w:pPr>
      <w:r w:rsidRPr="003A18B6">
        <w:rPr>
          <w:sz w:val="28"/>
          <w:szCs w:val="28"/>
        </w:rPr>
        <w:t>Рабочая программа конкретизирует содержание предметных тем образовательного стандарта и даёт  распределение учебных часов по разделам курса.</w:t>
      </w:r>
    </w:p>
    <w:p w14:paraId="35B300F6" w14:textId="77777777" w:rsidR="00444824" w:rsidRPr="00841BB8" w:rsidRDefault="00444824" w:rsidP="00841BB8">
      <w:pPr>
        <w:suppressAutoHyphens w:val="0"/>
        <w:ind w:firstLine="567"/>
        <w:jc w:val="both"/>
        <w:rPr>
          <w:i/>
          <w:sz w:val="28"/>
          <w:szCs w:val="28"/>
        </w:rPr>
      </w:pPr>
      <w:r w:rsidRPr="00841BB8">
        <w:rPr>
          <w:i/>
          <w:sz w:val="28"/>
          <w:szCs w:val="28"/>
        </w:rPr>
        <w:t>Нормативные документы.</w:t>
      </w:r>
    </w:p>
    <w:p w14:paraId="2F389B56" w14:textId="77777777" w:rsidR="000B0503" w:rsidRPr="00841BB8" w:rsidRDefault="000B0503" w:rsidP="00841BB8">
      <w:pPr>
        <w:numPr>
          <w:ilvl w:val="0"/>
          <w:numId w:val="1"/>
        </w:numPr>
        <w:tabs>
          <w:tab w:val="clear" w:pos="1428"/>
        </w:tabs>
        <w:suppressAutoHyphens w:val="0"/>
        <w:ind w:left="426" w:firstLine="567"/>
        <w:jc w:val="both"/>
        <w:rPr>
          <w:sz w:val="28"/>
          <w:szCs w:val="28"/>
        </w:rPr>
      </w:pPr>
      <w:r w:rsidRPr="00841BB8">
        <w:rPr>
          <w:sz w:val="28"/>
          <w:szCs w:val="28"/>
        </w:rPr>
        <w:t>Базисный учебный план общеобразовательных учреждений Российской Федерации, утвержденный приказом Минобразования РФ №1312 от 09.03.2004.</w:t>
      </w:r>
    </w:p>
    <w:p w14:paraId="29ABEE09" w14:textId="77777777" w:rsidR="00CD2C7F" w:rsidRPr="00841BB8" w:rsidRDefault="00CD2C7F" w:rsidP="00841BB8">
      <w:pPr>
        <w:numPr>
          <w:ilvl w:val="0"/>
          <w:numId w:val="1"/>
        </w:numPr>
        <w:tabs>
          <w:tab w:val="clear" w:pos="1428"/>
        </w:tabs>
        <w:suppressAutoHyphens w:val="0"/>
        <w:ind w:left="426" w:firstLine="567"/>
        <w:jc w:val="both"/>
        <w:rPr>
          <w:sz w:val="28"/>
          <w:szCs w:val="28"/>
        </w:rPr>
      </w:pPr>
      <w:r w:rsidRPr="00841BB8">
        <w:rPr>
          <w:color w:val="000000"/>
          <w:sz w:val="28"/>
          <w:szCs w:val="28"/>
          <w:shd w:val="clear" w:color="auto" w:fill="FFFFFF"/>
        </w:rPr>
        <w:t>ФГОС ООО, утвержденным приказом Министерства образования и науки Российской Федерации от «17» декабря 2010 г. № 1897</w:t>
      </w:r>
      <w:r w:rsidR="00841BB8" w:rsidRPr="00841BB8">
        <w:rPr>
          <w:color w:val="000000"/>
          <w:sz w:val="28"/>
          <w:szCs w:val="28"/>
          <w:shd w:val="clear" w:color="auto" w:fill="FFFFFF"/>
        </w:rPr>
        <w:t>.</w:t>
      </w:r>
    </w:p>
    <w:p w14:paraId="43D7A729" w14:textId="77777777" w:rsidR="00841BB8" w:rsidRPr="00841BB8" w:rsidRDefault="000B0503" w:rsidP="00841BB8">
      <w:pPr>
        <w:numPr>
          <w:ilvl w:val="0"/>
          <w:numId w:val="1"/>
        </w:numPr>
        <w:tabs>
          <w:tab w:val="clear" w:pos="1428"/>
        </w:tabs>
        <w:suppressAutoHyphens w:val="0"/>
        <w:ind w:left="426" w:firstLine="567"/>
        <w:jc w:val="both"/>
        <w:rPr>
          <w:sz w:val="28"/>
          <w:szCs w:val="28"/>
        </w:rPr>
      </w:pPr>
      <w:r w:rsidRPr="00841BB8">
        <w:rPr>
          <w:sz w:val="28"/>
          <w:szCs w:val="28"/>
        </w:rPr>
        <w:t>Примерная программа основного  общего образования по математике</w:t>
      </w:r>
      <w:r w:rsidR="00F71F8D" w:rsidRPr="00841BB8">
        <w:rPr>
          <w:sz w:val="28"/>
          <w:szCs w:val="28"/>
        </w:rPr>
        <w:t>.</w:t>
      </w:r>
    </w:p>
    <w:p w14:paraId="4334AC35" w14:textId="77777777" w:rsidR="000B0503" w:rsidRPr="00841BB8" w:rsidRDefault="000B0503" w:rsidP="00841BB8">
      <w:pPr>
        <w:numPr>
          <w:ilvl w:val="0"/>
          <w:numId w:val="2"/>
        </w:numPr>
        <w:tabs>
          <w:tab w:val="clear" w:pos="1428"/>
          <w:tab w:val="num" w:pos="426"/>
        </w:tabs>
        <w:suppressAutoHyphens w:val="0"/>
        <w:ind w:left="426" w:firstLine="567"/>
        <w:jc w:val="both"/>
        <w:rPr>
          <w:sz w:val="28"/>
          <w:szCs w:val="28"/>
        </w:rPr>
      </w:pPr>
      <w:r w:rsidRPr="00841BB8">
        <w:rPr>
          <w:sz w:val="28"/>
          <w:szCs w:val="28"/>
        </w:rPr>
        <w:t>Учебный план школы.</w:t>
      </w:r>
    </w:p>
    <w:p w14:paraId="56BF3EB3" w14:textId="77777777" w:rsidR="000B0503" w:rsidRPr="00841BB8" w:rsidRDefault="000B0503" w:rsidP="00841BB8">
      <w:pPr>
        <w:numPr>
          <w:ilvl w:val="0"/>
          <w:numId w:val="2"/>
        </w:numPr>
        <w:tabs>
          <w:tab w:val="clear" w:pos="1428"/>
          <w:tab w:val="num" w:pos="426"/>
        </w:tabs>
        <w:suppressAutoHyphens w:val="0"/>
        <w:ind w:left="426" w:firstLine="567"/>
        <w:jc w:val="both"/>
        <w:rPr>
          <w:sz w:val="28"/>
          <w:szCs w:val="28"/>
        </w:rPr>
      </w:pPr>
      <w:r w:rsidRPr="00841BB8">
        <w:rPr>
          <w:sz w:val="28"/>
          <w:szCs w:val="28"/>
        </w:rPr>
        <w:t>Годовой календарный график школы.</w:t>
      </w:r>
    </w:p>
    <w:p w14:paraId="01D543E1" w14:textId="77777777" w:rsidR="00444824" w:rsidRDefault="00444824" w:rsidP="00841BB8">
      <w:pPr>
        <w:tabs>
          <w:tab w:val="num" w:pos="567"/>
        </w:tabs>
        <w:ind w:left="567" w:firstLine="567"/>
        <w:jc w:val="both"/>
        <w:rPr>
          <w:color w:val="FF0000"/>
          <w:sz w:val="28"/>
          <w:szCs w:val="28"/>
          <w:highlight w:val="yellow"/>
        </w:rPr>
      </w:pPr>
    </w:p>
    <w:p w14:paraId="6D99C2F6" w14:textId="77777777" w:rsidR="00112214" w:rsidRDefault="003A18B6" w:rsidP="000B0AC3">
      <w:pPr>
        <w:jc w:val="center"/>
        <w:rPr>
          <w:rFonts w:eastAsia="Batang"/>
          <w:b/>
          <w:sz w:val="28"/>
        </w:rPr>
      </w:pPr>
      <w:r w:rsidRPr="005C640D">
        <w:rPr>
          <w:rFonts w:eastAsia="Batang"/>
          <w:b/>
          <w:sz w:val="28"/>
        </w:rPr>
        <w:t>П</w:t>
      </w:r>
      <w:r>
        <w:rPr>
          <w:rFonts w:eastAsia="Batang"/>
          <w:b/>
          <w:sz w:val="28"/>
        </w:rPr>
        <w:t>ланируемые результаты освоения учебного</w:t>
      </w:r>
      <w:r w:rsidR="004A6EF6">
        <w:rPr>
          <w:rFonts w:eastAsia="Batang"/>
          <w:b/>
          <w:sz w:val="28"/>
        </w:rPr>
        <w:t xml:space="preserve"> курса </w:t>
      </w:r>
    </w:p>
    <w:p w14:paraId="3ED9485D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Изучение математики способствует формированию у учащихся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образования. </w:t>
      </w:r>
    </w:p>
    <w:p w14:paraId="30B9DF0B" w14:textId="77777777" w:rsidR="003A18B6" w:rsidRPr="005D05CE" w:rsidRDefault="003A18B6" w:rsidP="003A18B6">
      <w:pPr>
        <w:ind w:firstLine="709"/>
        <w:contextualSpacing/>
        <w:jc w:val="both"/>
        <w:rPr>
          <w:b/>
          <w:i/>
          <w:sz w:val="28"/>
          <w:szCs w:val="28"/>
        </w:rPr>
      </w:pPr>
      <w:r w:rsidRPr="005D05CE">
        <w:rPr>
          <w:b/>
          <w:i/>
          <w:sz w:val="28"/>
          <w:szCs w:val="28"/>
        </w:rPr>
        <w:t>Личностные результаты:</w:t>
      </w:r>
    </w:p>
    <w:p w14:paraId="65AE78DE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1) 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14:paraId="715FCE9D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2) ответственное отношение к учению, готовность и способность обучающихся к саморазвитию и самообразованию на основе мотивации к обучению и познанию; </w:t>
      </w:r>
    </w:p>
    <w:p w14:paraId="03864171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>3)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14:paraId="50894ED0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4) умение контролировать процесс и результат учебной и математической деятельности;</w:t>
      </w:r>
    </w:p>
    <w:p w14:paraId="3EA15555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5) критичность мышления, инициатива, находчивость, активность при решении математических задач. </w:t>
      </w:r>
    </w:p>
    <w:p w14:paraId="4E537A91" w14:textId="77777777" w:rsidR="003A18B6" w:rsidRPr="005D05CE" w:rsidRDefault="003A18B6" w:rsidP="003A18B6">
      <w:pPr>
        <w:ind w:firstLine="709"/>
        <w:contextualSpacing/>
        <w:jc w:val="both"/>
        <w:rPr>
          <w:b/>
          <w:i/>
          <w:sz w:val="28"/>
          <w:szCs w:val="28"/>
        </w:rPr>
      </w:pPr>
      <w:r w:rsidRPr="005D05CE">
        <w:rPr>
          <w:b/>
          <w:i/>
          <w:sz w:val="28"/>
          <w:szCs w:val="28"/>
        </w:rPr>
        <w:lastRenderedPageBreak/>
        <w:t xml:space="preserve">Метапредметные результаты: </w:t>
      </w:r>
    </w:p>
    <w:p w14:paraId="7391DA99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1) умение самостоятельно определять цели своего обучения, ставить и формулировать для себя новые задачи в учебе, развивать мотивы и интересы своей познавательной деятельности; </w:t>
      </w:r>
    </w:p>
    <w:p w14:paraId="3D7C1C30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2)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5D5239F9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3)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</w:t>
      </w:r>
    </w:p>
    <w:p w14:paraId="3686EBCF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4)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711142AE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>5) развитие компетентности в области использования информационно- коммуникационных технологий;</w:t>
      </w:r>
    </w:p>
    <w:p w14:paraId="3E380F49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6)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 </w:t>
      </w:r>
    </w:p>
    <w:p w14:paraId="07AF49F3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7) умение видеть математическую задачу в контексте проблемной ситуации в других дисциплинах, в окружающей жизни; </w:t>
      </w:r>
    </w:p>
    <w:p w14:paraId="6AB4AE5D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>8) умение находить в различных источниках информацию, необходимую для решения математических проблем, и представлять ее в понятной форме, принимать решение в условиях неполной или избыточной, точной или вероятностной информации;</w:t>
      </w:r>
    </w:p>
    <w:p w14:paraId="309223BE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9) 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14:paraId="7171F076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10) умение выдвигать гипотезы при решении задачи, понимать необходимость их проверки; </w:t>
      </w:r>
    </w:p>
    <w:p w14:paraId="3B22C0CD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11) понимание сущности алгоритмических предписаний и умение действовать в соответствии с предложенным алгоритмом. </w:t>
      </w:r>
    </w:p>
    <w:p w14:paraId="3F4B3B89" w14:textId="77777777" w:rsidR="003A18B6" w:rsidRPr="005D05CE" w:rsidRDefault="003A18B6" w:rsidP="003A18B6">
      <w:pPr>
        <w:ind w:firstLine="709"/>
        <w:contextualSpacing/>
        <w:jc w:val="both"/>
        <w:rPr>
          <w:b/>
          <w:i/>
          <w:sz w:val="28"/>
          <w:szCs w:val="28"/>
        </w:rPr>
      </w:pPr>
      <w:r w:rsidRPr="005D05CE">
        <w:rPr>
          <w:b/>
          <w:i/>
          <w:sz w:val="28"/>
          <w:szCs w:val="28"/>
        </w:rPr>
        <w:t>Предметные результаты:</w:t>
      </w:r>
    </w:p>
    <w:p w14:paraId="4437C00D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1) осознание значения математики для повседневной жизни человека; </w:t>
      </w:r>
    </w:p>
    <w:p w14:paraId="29CF7EED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2) представление о математической науке как сфере математической деятельности, об этапах её развития, о её значимости для развития цивилизации; </w:t>
      </w:r>
    </w:p>
    <w:p w14:paraId="18451986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>3)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14:paraId="2DF0F1D6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4) владение базовым понятийным аппаратом по основным разделам содержания; </w:t>
      </w:r>
    </w:p>
    <w:p w14:paraId="0F7A7583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>5) практически значимые математические умения и навыки, их применение к решению математических и не математических задач, предполагающее умения:</w:t>
      </w:r>
    </w:p>
    <w:p w14:paraId="67FAE31A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• выполнять вычисления с натуральными числами, обыкновенными и десятичными дробями; </w:t>
      </w:r>
    </w:p>
    <w:p w14:paraId="1EE74559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lastRenderedPageBreak/>
        <w:t>• решать текстовые задачи арифметическим способом и с помощью составления и решения уравнений;</w:t>
      </w:r>
    </w:p>
    <w:p w14:paraId="295C2633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• изображать фигуры на плоскости;</w:t>
      </w:r>
    </w:p>
    <w:p w14:paraId="4F323537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• использовать геометрический «язык» для описания предметов окружающего мира; </w:t>
      </w:r>
    </w:p>
    <w:p w14:paraId="54304BC8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>• измерять длины отрезков, величины углов, вычислять площади и объёмы фигур;</w:t>
      </w:r>
    </w:p>
    <w:p w14:paraId="5BD81876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• распознавать и изображать равные и симметричные фигуры;</w:t>
      </w:r>
    </w:p>
    <w:p w14:paraId="0C2F5AC9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• проводить несложные практические вычисления с процентами, использовать прикидку и оценку; выполнять необходимые измерения; </w:t>
      </w:r>
    </w:p>
    <w:p w14:paraId="0FBA846C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>• использовать буквенную символику для записи общих утверждений, формул, выражений, уравнений;</w:t>
      </w:r>
    </w:p>
    <w:p w14:paraId="0176EDF1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• строить на координатной плоскости точки по заданным координатам, определять координаты точек;</w:t>
      </w:r>
    </w:p>
    <w:p w14:paraId="4A92EDB3" w14:textId="77777777" w:rsidR="003A18B6" w:rsidRPr="005D05CE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 • читать и использовать информацию, представленную в виде таблицы, диаграммы (столбчатой или групповой), в графическом виде; </w:t>
      </w:r>
    </w:p>
    <w:p w14:paraId="01B5B9E2" w14:textId="77777777" w:rsidR="003A18B6" w:rsidRDefault="003A18B6" w:rsidP="003A18B6">
      <w:pPr>
        <w:ind w:firstLine="709"/>
        <w:contextualSpacing/>
        <w:jc w:val="both"/>
        <w:rPr>
          <w:sz w:val="28"/>
          <w:szCs w:val="28"/>
        </w:rPr>
      </w:pPr>
      <w:r w:rsidRPr="005D05CE">
        <w:rPr>
          <w:sz w:val="28"/>
          <w:szCs w:val="28"/>
        </w:rPr>
        <w:t xml:space="preserve">• решать простейшие комбинаторные задачи перебором возможных вариантов. </w:t>
      </w:r>
    </w:p>
    <w:p w14:paraId="33A8C77A" w14:textId="77777777" w:rsidR="00112214" w:rsidRPr="00112214" w:rsidRDefault="00112214" w:rsidP="00112214">
      <w:pPr>
        <w:shd w:val="clear" w:color="auto" w:fill="FFFFFF"/>
        <w:ind w:firstLine="568"/>
        <w:jc w:val="center"/>
        <w:rPr>
          <w:bCs/>
          <w:i/>
          <w:color w:val="000000"/>
          <w:sz w:val="28"/>
          <w:szCs w:val="28"/>
        </w:rPr>
      </w:pPr>
      <w:r w:rsidRPr="00112214">
        <w:rPr>
          <w:bCs/>
          <w:i/>
          <w:color w:val="000000"/>
          <w:sz w:val="28"/>
          <w:szCs w:val="28"/>
        </w:rPr>
        <w:t xml:space="preserve">Планируемые результаты обучения </w:t>
      </w:r>
      <w:r>
        <w:rPr>
          <w:bCs/>
          <w:i/>
          <w:color w:val="000000"/>
          <w:sz w:val="28"/>
          <w:szCs w:val="28"/>
        </w:rPr>
        <w:t>математике</w:t>
      </w:r>
    </w:p>
    <w:p w14:paraId="6CF96BE3" w14:textId="77777777" w:rsidR="00112214" w:rsidRPr="00F21D5E" w:rsidRDefault="00112214" w:rsidP="00112214">
      <w:pPr>
        <w:shd w:val="clear" w:color="auto" w:fill="FFFFFF"/>
        <w:ind w:firstLine="568"/>
        <w:jc w:val="center"/>
        <w:rPr>
          <w:bCs/>
          <w:iCs/>
          <w:color w:val="000000"/>
          <w:sz w:val="28"/>
          <w:szCs w:val="28"/>
          <w:u w:val="single"/>
        </w:rPr>
      </w:pPr>
      <w:r w:rsidRPr="00F21D5E">
        <w:rPr>
          <w:bCs/>
          <w:iCs/>
          <w:color w:val="000000"/>
          <w:sz w:val="28"/>
          <w:szCs w:val="28"/>
          <w:u w:val="single"/>
        </w:rPr>
        <w:t>Арифметика</w:t>
      </w:r>
    </w:p>
    <w:p w14:paraId="37ACC8C5" w14:textId="77777777" w:rsidR="00112214" w:rsidRPr="00112214" w:rsidRDefault="00112214" w:rsidP="00112214">
      <w:pPr>
        <w:shd w:val="clear" w:color="auto" w:fill="FFFFFF"/>
        <w:ind w:firstLine="568"/>
        <w:rPr>
          <w:i/>
          <w:color w:val="000000"/>
          <w:sz w:val="28"/>
          <w:szCs w:val="28"/>
        </w:rPr>
      </w:pPr>
      <w:bookmarkStart w:id="0" w:name="h.30j0zll"/>
      <w:bookmarkEnd w:id="0"/>
      <w:r w:rsidRPr="00112214">
        <w:rPr>
          <w:i/>
          <w:color w:val="000000"/>
          <w:sz w:val="28"/>
          <w:szCs w:val="28"/>
        </w:rPr>
        <w:t>По окончании изучения курса учащийся научится:</w:t>
      </w:r>
    </w:p>
    <w:p w14:paraId="7A9EF738" w14:textId="77777777" w:rsidR="00112214" w:rsidRPr="005D05CE" w:rsidRDefault="00112214" w:rsidP="00112214">
      <w:pPr>
        <w:numPr>
          <w:ilvl w:val="0"/>
          <w:numId w:val="27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понимать особенности десятичной системы счисления;</w:t>
      </w:r>
    </w:p>
    <w:p w14:paraId="3F7F0E63" w14:textId="77777777" w:rsidR="00112214" w:rsidRPr="005D05CE" w:rsidRDefault="00112214" w:rsidP="00112214">
      <w:pPr>
        <w:numPr>
          <w:ilvl w:val="0"/>
          <w:numId w:val="27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использовать понятия, связанные с делимостью натуральных чисел;</w:t>
      </w:r>
    </w:p>
    <w:p w14:paraId="0857CD4D" w14:textId="77777777" w:rsidR="00112214" w:rsidRPr="005D05CE" w:rsidRDefault="00112214" w:rsidP="00112214">
      <w:pPr>
        <w:numPr>
          <w:ilvl w:val="0"/>
          <w:numId w:val="27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выражать числа в эквивалентных формах, выбирая наиболее подходящую в зависимости от конкретной ситуации;</w:t>
      </w:r>
    </w:p>
    <w:p w14:paraId="2B6BB494" w14:textId="77777777" w:rsidR="00112214" w:rsidRPr="005D05CE" w:rsidRDefault="00112214" w:rsidP="00112214">
      <w:pPr>
        <w:numPr>
          <w:ilvl w:val="0"/>
          <w:numId w:val="27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сравнивать и упорядочивать рациональные числа;</w:t>
      </w:r>
    </w:p>
    <w:p w14:paraId="5DFB4EAE" w14:textId="77777777" w:rsidR="00112214" w:rsidRPr="005D05CE" w:rsidRDefault="00112214" w:rsidP="00112214">
      <w:pPr>
        <w:numPr>
          <w:ilvl w:val="0"/>
          <w:numId w:val="27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выполнять вычисления с рациональными числами, сочетая устные и письменные приёмы вычислений, применение калькулятора;</w:t>
      </w:r>
    </w:p>
    <w:p w14:paraId="0D065CE7" w14:textId="77777777" w:rsidR="00112214" w:rsidRPr="005D05CE" w:rsidRDefault="00112214" w:rsidP="00112214">
      <w:pPr>
        <w:numPr>
          <w:ilvl w:val="0"/>
          <w:numId w:val="27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расчёты;</w:t>
      </w:r>
    </w:p>
    <w:p w14:paraId="4826CEC7" w14:textId="77777777" w:rsidR="00112214" w:rsidRPr="005D05CE" w:rsidRDefault="00112214" w:rsidP="00112214">
      <w:pPr>
        <w:numPr>
          <w:ilvl w:val="0"/>
          <w:numId w:val="27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анализировать графики зависимостей между величинами (расстояние, время; температура и т.п.).</w:t>
      </w:r>
    </w:p>
    <w:p w14:paraId="13D77F5D" w14:textId="77777777" w:rsidR="00112214" w:rsidRPr="00112214" w:rsidRDefault="00112214" w:rsidP="00112214">
      <w:pPr>
        <w:shd w:val="clear" w:color="auto" w:fill="FFFFFF"/>
        <w:ind w:firstLine="568"/>
        <w:rPr>
          <w:i/>
          <w:color w:val="000000"/>
          <w:sz w:val="28"/>
          <w:szCs w:val="28"/>
        </w:rPr>
      </w:pPr>
      <w:r w:rsidRPr="00112214">
        <w:rPr>
          <w:i/>
          <w:iCs/>
          <w:color w:val="000000"/>
          <w:sz w:val="28"/>
          <w:szCs w:val="28"/>
        </w:rPr>
        <w:t>Учащийся получит возможность:</w:t>
      </w:r>
    </w:p>
    <w:p w14:paraId="4D3DC8CF" w14:textId="77777777" w:rsidR="00112214" w:rsidRPr="005D05CE" w:rsidRDefault="00112214" w:rsidP="00112214">
      <w:pPr>
        <w:numPr>
          <w:ilvl w:val="0"/>
          <w:numId w:val="28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i/>
          <w:iCs/>
          <w:color w:val="000000"/>
          <w:sz w:val="28"/>
          <w:szCs w:val="28"/>
        </w:rPr>
        <w:t> </w:t>
      </w:r>
      <w:r w:rsidRPr="005D05CE">
        <w:rPr>
          <w:iCs/>
          <w:color w:val="000000"/>
          <w:sz w:val="28"/>
          <w:szCs w:val="28"/>
        </w:rPr>
        <w:t>познакомиться с позиционными системами счисления с основаниями, отличными от 10;</w:t>
      </w:r>
    </w:p>
    <w:p w14:paraId="564D859D" w14:textId="77777777" w:rsidR="00112214" w:rsidRPr="005D05CE" w:rsidRDefault="00112214" w:rsidP="00112214">
      <w:pPr>
        <w:numPr>
          <w:ilvl w:val="0"/>
          <w:numId w:val="28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iCs/>
          <w:color w:val="000000"/>
          <w:sz w:val="28"/>
          <w:szCs w:val="28"/>
        </w:rPr>
        <w:t> углубить и развить представления о натуральных числах и свойствах делимости;</w:t>
      </w:r>
    </w:p>
    <w:p w14:paraId="770BBEC2" w14:textId="77777777" w:rsidR="00112214" w:rsidRPr="005D05CE" w:rsidRDefault="00112214" w:rsidP="00112214">
      <w:pPr>
        <w:numPr>
          <w:ilvl w:val="0"/>
          <w:numId w:val="28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iCs/>
          <w:color w:val="000000"/>
          <w:sz w:val="28"/>
          <w:szCs w:val="28"/>
        </w:rPr>
        <w:t> научиться использовать приёмы, рационализирующие вычисления, приобрести навык контролировать вычисления, выбирая подходящий для ситуации способ.</w:t>
      </w:r>
    </w:p>
    <w:p w14:paraId="18A219CE" w14:textId="77777777" w:rsidR="00112214" w:rsidRPr="00F21D5E" w:rsidRDefault="00112214" w:rsidP="00112214">
      <w:pPr>
        <w:shd w:val="clear" w:color="auto" w:fill="FFFFFF"/>
        <w:ind w:left="284"/>
        <w:jc w:val="center"/>
        <w:rPr>
          <w:color w:val="000000"/>
          <w:sz w:val="28"/>
          <w:szCs w:val="28"/>
          <w:u w:val="single"/>
        </w:rPr>
      </w:pPr>
      <w:r w:rsidRPr="00F21D5E">
        <w:rPr>
          <w:bCs/>
          <w:iCs/>
          <w:color w:val="000000"/>
          <w:sz w:val="28"/>
          <w:szCs w:val="28"/>
          <w:u w:val="single"/>
        </w:rPr>
        <w:t>Числовые и буквенные выражения. Уравнения</w:t>
      </w:r>
    </w:p>
    <w:p w14:paraId="1DC4BB18" w14:textId="77777777" w:rsidR="00112214" w:rsidRPr="00112214" w:rsidRDefault="00112214" w:rsidP="00112214">
      <w:pPr>
        <w:shd w:val="clear" w:color="auto" w:fill="FFFFFF"/>
        <w:ind w:firstLine="568"/>
        <w:rPr>
          <w:i/>
          <w:color w:val="000000"/>
          <w:sz w:val="28"/>
          <w:szCs w:val="28"/>
        </w:rPr>
      </w:pPr>
      <w:r w:rsidRPr="00112214">
        <w:rPr>
          <w:i/>
          <w:color w:val="000000"/>
          <w:sz w:val="28"/>
          <w:szCs w:val="28"/>
        </w:rPr>
        <w:t>По окончании изучения курса учащийся научится:</w:t>
      </w:r>
    </w:p>
    <w:p w14:paraId="1F4A5798" w14:textId="77777777" w:rsidR="00112214" w:rsidRPr="005D05CE" w:rsidRDefault="00112214" w:rsidP="00112214">
      <w:pPr>
        <w:numPr>
          <w:ilvl w:val="0"/>
          <w:numId w:val="29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выполнять операции с числовыми выражениями;</w:t>
      </w:r>
    </w:p>
    <w:p w14:paraId="020F2DD3" w14:textId="77777777" w:rsidR="00112214" w:rsidRPr="005D05CE" w:rsidRDefault="00112214" w:rsidP="00112214">
      <w:pPr>
        <w:numPr>
          <w:ilvl w:val="0"/>
          <w:numId w:val="29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выполнять преобразования буквенных выражений (раскрытие скобок, приведение подобных слагаемых);</w:t>
      </w:r>
    </w:p>
    <w:p w14:paraId="1B5DB5B2" w14:textId="77777777" w:rsidR="00112214" w:rsidRPr="005D05CE" w:rsidRDefault="00112214" w:rsidP="00112214">
      <w:pPr>
        <w:numPr>
          <w:ilvl w:val="0"/>
          <w:numId w:val="29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решать линейные уравнения, решать текстовые задачи алгебраическим методом.</w:t>
      </w:r>
    </w:p>
    <w:p w14:paraId="7510306D" w14:textId="77777777" w:rsidR="00112214" w:rsidRPr="00112214" w:rsidRDefault="00112214" w:rsidP="00112214">
      <w:pPr>
        <w:shd w:val="clear" w:color="auto" w:fill="FFFFFF"/>
        <w:ind w:firstLine="568"/>
        <w:rPr>
          <w:i/>
          <w:color w:val="000000"/>
          <w:sz w:val="28"/>
          <w:szCs w:val="28"/>
        </w:rPr>
      </w:pPr>
      <w:r w:rsidRPr="00112214">
        <w:rPr>
          <w:i/>
          <w:iCs/>
          <w:color w:val="000000"/>
          <w:sz w:val="28"/>
          <w:szCs w:val="28"/>
        </w:rPr>
        <w:lastRenderedPageBreak/>
        <w:t>Учащийся получит возможность:</w:t>
      </w:r>
    </w:p>
    <w:p w14:paraId="091EB060" w14:textId="77777777" w:rsidR="00112214" w:rsidRPr="005D05CE" w:rsidRDefault="00112214" w:rsidP="00112214">
      <w:pPr>
        <w:numPr>
          <w:ilvl w:val="0"/>
          <w:numId w:val="30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iCs/>
          <w:color w:val="000000"/>
          <w:sz w:val="28"/>
          <w:szCs w:val="28"/>
        </w:rPr>
        <w:t> развить представления о буквенных выражениях и их преобразованиях</w:t>
      </w:r>
      <w:r w:rsidRPr="005D05CE">
        <w:rPr>
          <w:color w:val="000000"/>
          <w:sz w:val="28"/>
          <w:szCs w:val="28"/>
        </w:rPr>
        <w:t>;</w:t>
      </w:r>
    </w:p>
    <w:p w14:paraId="79610034" w14:textId="77777777" w:rsidR="00112214" w:rsidRPr="00112214" w:rsidRDefault="00112214" w:rsidP="00112214">
      <w:pPr>
        <w:numPr>
          <w:ilvl w:val="0"/>
          <w:numId w:val="30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iCs/>
          <w:color w:val="000000"/>
          <w:sz w:val="28"/>
          <w:szCs w:val="28"/>
        </w:rPr>
        <w:t xml:space="preserve"> овладеть специальными приёмами решения уравнений, применять аппарат уравнений для решения как </w:t>
      </w:r>
      <w:proofErr w:type="gramStart"/>
      <w:r w:rsidRPr="005D05CE">
        <w:rPr>
          <w:iCs/>
          <w:color w:val="000000"/>
          <w:sz w:val="28"/>
          <w:szCs w:val="28"/>
        </w:rPr>
        <w:t>текстовых</w:t>
      </w:r>
      <w:proofErr w:type="gramEnd"/>
      <w:r w:rsidRPr="005D05CE">
        <w:rPr>
          <w:iCs/>
          <w:color w:val="000000"/>
          <w:sz w:val="28"/>
          <w:szCs w:val="28"/>
        </w:rPr>
        <w:t xml:space="preserve"> так и  практических задач</w:t>
      </w:r>
    </w:p>
    <w:p w14:paraId="1951C6F9" w14:textId="77777777" w:rsidR="00112214" w:rsidRPr="00F21D5E" w:rsidRDefault="00112214" w:rsidP="00112214">
      <w:pPr>
        <w:shd w:val="clear" w:color="auto" w:fill="FFFFFF"/>
        <w:jc w:val="center"/>
        <w:rPr>
          <w:bCs/>
          <w:iCs/>
          <w:color w:val="000000"/>
          <w:sz w:val="28"/>
          <w:szCs w:val="28"/>
          <w:u w:val="single"/>
        </w:rPr>
      </w:pPr>
      <w:r w:rsidRPr="00F21D5E">
        <w:rPr>
          <w:bCs/>
          <w:iCs/>
          <w:color w:val="000000"/>
          <w:sz w:val="28"/>
          <w:szCs w:val="28"/>
          <w:u w:val="single"/>
        </w:rPr>
        <w:t>Геометрические фигуры.  Измерение геометрических величин</w:t>
      </w:r>
    </w:p>
    <w:p w14:paraId="714B1080" w14:textId="77777777" w:rsidR="00112214" w:rsidRPr="00112214" w:rsidRDefault="00112214" w:rsidP="00112214">
      <w:pPr>
        <w:shd w:val="clear" w:color="auto" w:fill="FFFFFF"/>
        <w:ind w:firstLine="568"/>
        <w:rPr>
          <w:i/>
          <w:color w:val="000000"/>
          <w:sz w:val="28"/>
          <w:szCs w:val="28"/>
        </w:rPr>
      </w:pPr>
      <w:r w:rsidRPr="00112214">
        <w:rPr>
          <w:i/>
          <w:color w:val="000000"/>
          <w:sz w:val="28"/>
          <w:szCs w:val="28"/>
        </w:rPr>
        <w:t>По окончании изучения курса учащийся научится:</w:t>
      </w:r>
    </w:p>
    <w:p w14:paraId="67C4FABB" w14:textId="77777777" w:rsidR="00112214" w:rsidRPr="005D05CE" w:rsidRDefault="00112214" w:rsidP="00112214">
      <w:pPr>
        <w:numPr>
          <w:ilvl w:val="0"/>
          <w:numId w:val="31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распознавать на чертежах, рисунках, моделях и в окружающем мире плоские и пространственные геометрические фигуры и их элементы;</w:t>
      </w:r>
    </w:p>
    <w:p w14:paraId="0AD3B812" w14:textId="77777777" w:rsidR="00112214" w:rsidRPr="005D05CE" w:rsidRDefault="00112214" w:rsidP="00112214">
      <w:pPr>
        <w:numPr>
          <w:ilvl w:val="0"/>
          <w:numId w:val="31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строить углы, определять их градусную меру;</w:t>
      </w:r>
    </w:p>
    <w:p w14:paraId="77493FBC" w14:textId="77777777" w:rsidR="00112214" w:rsidRPr="005D05CE" w:rsidRDefault="00112214" w:rsidP="00112214">
      <w:pPr>
        <w:numPr>
          <w:ilvl w:val="0"/>
          <w:numId w:val="31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распознавать и изображать развёртки куба, прямоугольного параллелепипеда, правильной пирамиды, цилиндра и конуса;</w:t>
      </w:r>
    </w:p>
    <w:p w14:paraId="501F0E26" w14:textId="77777777" w:rsidR="00112214" w:rsidRPr="005D05CE" w:rsidRDefault="00112214" w:rsidP="00112214">
      <w:pPr>
        <w:numPr>
          <w:ilvl w:val="0"/>
          <w:numId w:val="31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определять по линейным размерам развёртки фигуры линейные размеры самой фигуры и наоборот;</w:t>
      </w:r>
    </w:p>
    <w:p w14:paraId="526EB593" w14:textId="77777777" w:rsidR="00112214" w:rsidRPr="005D05CE" w:rsidRDefault="00112214" w:rsidP="00112214">
      <w:pPr>
        <w:numPr>
          <w:ilvl w:val="0"/>
          <w:numId w:val="31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вычислять объём прямоугольного параллелепипеда и куба.</w:t>
      </w:r>
    </w:p>
    <w:p w14:paraId="7C38A636" w14:textId="77777777" w:rsidR="00112214" w:rsidRPr="00112214" w:rsidRDefault="00112214" w:rsidP="00112214">
      <w:pPr>
        <w:shd w:val="clear" w:color="auto" w:fill="FFFFFF"/>
        <w:ind w:firstLine="568"/>
        <w:rPr>
          <w:i/>
          <w:color w:val="000000"/>
          <w:sz w:val="28"/>
          <w:szCs w:val="28"/>
        </w:rPr>
      </w:pPr>
      <w:r w:rsidRPr="00112214">
        <w:rPr>
          <w:i/>
          <w:iCs/>
          <w:color w:val="000000"/>
          <w:sz w:val="28"/>
          <w:szCs w:val="28"/>
        </w:rPr>
        <w:t>Учащийся получит возможность:</w:t>
      </w:r>
    </w:p>
    <w:p w14:paraId="244D4F58" w14:textId="77777777" w:rsidR="00112214" w:rsidRPr="005D05CE" w:rsidRDefault="00112214" w:rsidP="00112214">
      <w:pPr>
        <w:numPr>
          <w:ilvl w:val="0"/>
          <w:numId w:val="32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i/>
          <w:iCs/>
          <w:color w:val="000000"/>
          <w:sz w:val="28"/>
          <w:szCs w:val="28"/>
        </w:rPr>
        <w:t> </w:t>
      </w:r>
      <w:r w:rsidRPr="005D05CE">
        <w:rPr>
          <w:iCs/>
          <w:color w:val="000000"/>
          <w:sz w:val="28"/>
          <w:szCs w:val="28"/>
        </w:rPr>
        <w:t>научиться</w:t>
      </w:r>
      <w:r w:rsidRPr="005D05CE">
        <w:rPr>
          <w:color w:val="000000"/>
          <w:sz w:val="28"/>
          <w:szCs w:val="28"/>
        </w:rPr>
        <w:t> </w:t>
      </w:r>
      <w:r w:rsidRPr="005D05CE">
        <w:rPr>
          <w:iCs/>
          <w:color w:val="000000"/>
          <w:sz w:val="28"/>
          <w:szCs w:val="28"/>
        </w:rPr>
        <w:t>вычислять объём пространственных геометрических фигур, составленных из прямоугольных параллелепипедов;</w:t>
      </w:r>
    </w:p>
    <w:p w14:paraId="44E9A1D5" w14:textId="77777777" w:rsidR="00112214" w:rsidRPr="005D05CE" w:rsidRDefault="00112214" w:rsidP="00112214">
      <w:pPr>
        <w:numPr>
          <w:ilvl w:val="0"/>
          <w:numId w:val="32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iCs/>
          <w:color w:val="000000"/>
          <w:sz w:val="28"/>
          <w:szCs w:val="28"/>
        </w:rPr>
        <w:t> углубить и развить представления о пространственных геометрических фигурах;</w:t>
      </w:r>
    </w:p>
    <w:p w14:paraId="51F2516D" w14:textId="77777777" w:rsidR="00112214" w:rsidRPr="005D05CE" w:rsidRDefault="00112214" w:rsidP="00112214">
      <w:pPr>
        <w:numPr>
          <w:ilvl w:val="0"/>
          <w:numId w:val="32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iCs/>
          <w:color w:val="000000"/>
          <w:sz w:val="28"/>
          <w:szCs w:val="28"/>
        </w:rPr>
        <w:t>научиться  применять понятие развёртки для выполнения практических расчётов.</w:t>
      </w:r>
    </w:p>
    <w:p w14:paraId="582AB5C3" w14:textId="77777777" w:rsidR="00112214" w:rsidRPr="00F21D5E" w:rsidRDefault="00112214" w:rsidP="00A37B76">
      <w:pPr>
        <w:shd w:val="clear" w:color="auto" w:fill="FFFFFF"/>
        <w:jc w:val="center"/>
        <w:rPr>
          <w:color w:val="000000"/>
          <w:sz w:val="28"/>
          <w:szCs w:val="28"/>
          <w:u w:val="single"/>
        </w:rPr>
      </w:pPr>
      <w:r w:rsidRPr="00F21D5E">
        <w:rPr>
          <w:bCs/>
          <w:iCs/>
          <w:color w:val="000000"/>
          <w:sz w:val="28"/>
          <w:szCs w:val="28"/>
          <w:u w:val="single"/>
        </w:rPr>
        <w:t>Элементы статистики, вероятности. Комбинаторные задачи</w:t>
      </w:r>
    </w:p>
    <w:p w14:paraId="798BDAA5" w14:textId="77777777" w:rsidR="00112214" w:rsidRPr="00A37B76" w:rsidRDefault="00112214" w:rsidP="00112214">
      <w:pPr>
        <w:shd w:val="clear" w:color="auto" w:fill="FFFFFF"/>
        <w:ind w:firstLine="568"/>
        <w:rPr>
          <w:i/>
          <w:color w:val="000000"/>
          <w:sz w:val="28"/>
          <w:szCs w:val="28"/>
        </w:rPr>
      </w:pPr>
      <w:r w:rsidRPr="00A37B76">
        <w:rPr>
          <w:i/>
          <w:color w:val="000000"/>
          <w:sz w:val="28"/>
          <w:szCs w:val="28"/>
        </w:rPr>
        <w:t>По окончании изучения курса учащийся научится:</w:t>
      </w:r>
    </w:p>
    <w:p w14:paraId="054FDFDC" w14:textId="77777777" w:rsidR="00112214" w:rsidRPr="005D05CE" w:rsidRDefault="00112214" w:rsidP="00112214">
      <w:pPr>
        <w:numPr>
          <w:ilvl w:val="0"/>
          <w:numId w:val="33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использовать простейшие способы представления и анализа статистических данных;</w:t>
      </w:r>
    </w:p>
    <w:p w14:paraId="644BAE65" w14:textId="77777777" w:rsidR="00112214" w:rsidRPr="005D05CE" w:rsidRDefault="00112214" w:rsidP="00112214">
      <w:pPr>
        <w:numPr>
          <w:ilvl w:val="0"/>
          <w:numId w:val="33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color w:val="000000"/>
          <w:sz w:val="28"/>
          <w:szCs w:val="28"/>
        </w:rPr>
        <w:t> решать комбинаторные задачи на нахождение количества объектов или комбинаций.</w:t>
      </w:r>
    </w:p>
    <w:p w14:paraId="466E50BA" w14:textId="77777777" w:rsidR="00112214" w:rsidRPr="00A37B76" w:rsidRDefault="00112214" w:rsidP="00112214">
      <w:pPr>
        <w:shd w:val="clear" w:color="auto" w:fill="FFFFFF"/>
        <w:ind w:firstLine="568"/>
        <w:rPr>
          <w:i/>
          <w:color w:val="000000"/>
          <w:sz w:val="28"/>
          <w:szCs w:val="28"/>
        </w:rPr>
      </w:pPr>
      <w:r w:rsidRPr="00A37B76">
        <w:rPr>
          <w:i/>
          <w:iCs/>
          <w:color w:val="000000"/>
          <w:sz w:val="28"/>
          <w:szCs w:val="28"/>
        </w:rPr>
        <w:t>Учащийся получит возможность:</w:t>
      </w:r>
    </w:p>
    <w:p w14:paraId="111BC8F7" w14:textId="77777777" w:rsidR="00112214" w:rsidRPr="005D05CE" w:rsidRDefault="00112214" w:rsidP="00112214">
      <w:pPr>
        <w:numPr>
          <w:ilvl w:val="0"/>
          <w:numId w:val="34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i/>
          <w:iCs/>
          <w:color w:val="000000"/>
          <w:sz w:val="28"/>
          <w:szCs w:val="28"/>
        </w:rPr>
        <w:t> </w:t>
      </w:r>
      <w:r w:rsidRPr="005D05CE">
        <w:rPr>
          <w:iCs/>
          <w:color w:val="000000"/>
          <w:sz w:val="28"/>
          <w:szCs w:val="28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14:paraId="71F95397" w14:textId="77777777" w:rsidR="00112214" w:rsidRPr="005D05CE" w:rsidRDefault="00112214" w:rsidP="00112214">
      <w:pPr>
        <w:numPr>
          <w:ilvl w:val="0"/>
          <w:numId w:val="34"/>
        </w:numPr>
        <w:shd w:val="clear" w:color="auto" w:fill="FFFFFF"/>
        <w:suppressAutoHyphens w:val="0"/>
        <w:ind w:left="0" w:firstLine="568"/>
        <w:rPr>
          <w:color w:val="000000"/>
          <w:sz w:val="28"/>
          <w:szCs w:val="28"/>
        </w:rPr>
      </w:pPr>
      <w:r w:rsidRPr="005D05CE">
        <w:rPr>
          <w:iCs/>
          <w:color w:val="000000"/>
          <w:sz w:val="28"/>
          <w:szCs w:val="28"/>
        </w:rPr>
        <w:t> научиться некоторым специальным приёмам решения комбинаторных задач.</w:t>
      </w:r>
    </w:p>
    <w:p w14:paraId="0508B9FA" w14:textId="77777777" w:rsidR="00112214" w:rsidRDefault="00112214" w:rsidP="00112214">
      <w:pPr>
        <w:jc w:val="center"/>
        <w:rPr>
          <w:b/>
          <w:bCs/>
          <w:color w:val="191919"/>
          <w:sz w:val="28"/>
          <w:szCs w:val="28"/>
          <w:u w:val="single"/>
        </w:rPr>
      </w:pPr>
    </w:p>
    <w:p w14:paraId="3AD35183" w14:textId="77777777" w:rsidR="000B0AC3" w:rsidRDefault="000B0AC3" w:rsidP="000B0AC3">
      <w:pPr>
        <w:jc w:val="center"/>
        <w:rPr>
          <w:rFonts w:eastAsia="Batang"/>
          <w:b/>
          <w:sz w:val="28"/>
        </w:rPr>
      </w:pPr>
      <w:r>
        <w:rPr>
          <w:rFonts w:eastAsia="Batang"/>
          <w:b/>
          <w:sz w:val="28"/>
        </w:rPr>
        <w:t xml:space="preserve">Содержание учебного </w:t>
      </w:r>
      <w:r w:rsidR="004A6EF6">
        <w:rPr>
          <w:rFonts w:eastAsia="Batang"/>
          <w:b/>
          <w:sz w:val="28"/>
        </w:rPr>
        <w:t>курса</w:t>
      </w:r>
    </w:p>
    <w:p w14:paraId="57EAD013" w14:textId="77777777" w:rsidR="004A6EF6" w:rsidRPr="004A6EF6" w:rsidRDefault="004A6EF6" w:rsidP="004A6EF6">
      <w:pPr>
        <w:ind w:firstLine="426"/>
        <w:contextualSpacing/>
        <w:jc w:val="center"/>
        <w:rPr>
          <w:spacing w:val="20"/>
          <w:sz w:val="28"/>
          <w:szCs w:val="28"/>
          <w:u w:val="single"/>
        </w:rPr>
      </w:pPr>
      <w:r>
        <w:rPr>
          <w:spacing w:val="20"/>
          <w:sz w:val="28"/>
          <w:szCs w:val="28"/>
          <w:u w:val="single"/>
        </w:rPr>
        <w:t>Арифметика</w:t>
      </w:r>
    </w:p>
    <w:p w14:paraId="663D5FA9" w14:textId="77777777" w:rsidR="004A6EF6" w:rsidRPr="004A6EF6" w:rsidRDefault="004A6EF6" w:rsidP="004A6EF6">
      <w:pPr>
        <w:pStyle w:val="1"/>
        <w:spacing w:before="0" w:beforeAutospacing="0" w:after="0" w:afterAutospacing="0"/>
        <w:ind w:firstLine="709"/>
        <w:contextualSpacing/>
        <w:rPr>
          <w:rFonts w:eastAsia="SimSun"/>
          <w:b w:val="0"/>
          <w:i/>
          <w:sz w:val="28"/>
          <w:szCs w:val="28"/>
        </w:rPr>
      </w:pPr>
      <w:r w:rsidRPr="004A6EF6">
        <w:rPr>
          <w:rFonts w:eastAsia="SimSun"/>
          <w:b w:val="0"/>
          <w:i/>
          <w:sz w:val="28"/>
          <w:szCs w:val="28"/>
        </w:rPr>
        <w:t>Натуральные числа.</w:t>
      </w:r>
    </w:p>
    <w:p w14:paraId="5B8BD2C6" w14:textId="77777777" w:rsidR="004A6EF6" w:rsidRPr="004A6EF6" w:rsidRDefault="004A6EF6" w:rsidP="004A6EF6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Ряд натуральных чисел. Десятичная запись натуральных чисел. Округление натуральных чисел.</w:t>
      </w:r>
    </w:p>
    <w:p w14:paraId="1E21E3DA" w14:textId="77777777" w:rsidR="004A6EF6" w:rsidRPr="004A6EF6" w:rsidRDefault="004A6EF6" w:rsidP="004A6EF6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Координатный луч.</w:t>
      </w:r>
    </w:p>
    <w:p w14:paraId="152EE795" w14:textId="77777777" w:rsidR="004A6EF6" w:rsidRPr="004A6EF6" w:rsidRDefault="004A6EF6" w:rsidP="004A6EF6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Сравнение натуральных чисел. Сложение и вычитание натуральных чисел. Свойства сложения.</w:t>
      </w:r>
    </w:p>
    <w:p w14:paraId="4376FA3F" w14:textId="77777777" w:rsidR="004A6EF6" w:rsidRPr="004A6EF6" w:rsidRDefault="004A6EF6" w:rsidP="004A6EF6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 xml:space="preserve">Умножение и деление натуральных чисел. Свойства умножения. Деление с остатком. Степень числа с натуральным показателем. </w:t>
      </w:r>
    </w:p>
    <w:p w14:paraId="466B28CA" w14:textId="77777777" w:rsidR="004A6EF6" w:rsidRPr="004A6EF6" w:rsidRDefault="004A6EF6" w:rsidP="004A6EF6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Делители и кратные натурального числа. Наибольший общий делитель. Наименьшее общее кратное. Признаки делимости на 2, на 3, на 5, на 9, на 10.</w:t>
      </w:r>
    </w:p>
    <w:p w14:paraId="1808A86C" w14:textId="77777777" w:rsidR="004A6EF6" w:rsidRPr="004A6EF6" w:rsidRDefault="004A6EF6" w:rsidP="004A6EF6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 xml:space="preserve">Простые и составные числа. Разложение чисел на простые множители. </w:t>
      </w:r>
    </w:p>
    <w:p w14:paraId="1F320550" w14:textId="77777777" w:rsidR="004A6EF6" w:rsidRPr="004A6EF6" w:rsidRDefault="004A6EF6" w:rsidP="004A6EF6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 xml:space="preserve">Решение текстовых задач арифметическими способами. </w:t>
      </w:r>
    </w:p>
    <w:p w14:paraId="5D028BE0" w14:textId="77777777" w:rsidR="004A6EF6" w:rsidRPr="004A6EF6" w:rsidRDefault="004A6EF6" w:rsidP="004A6EF6">
      <w:pPr>
        <w:pStyle w:val="1"/>
        <w:spacing w:before="0" w:beforeAutospacing="0" w:after="0" w:afterAutospacing="0"/>
        <w:ind w:firstLine="709"/>
        <w:contextualSpacing/>
        <w:rPr>
          <w:b w:val="0"/>
          <w:i/>
          <w:sz w:val="28"/>
          <w:szCs w:val="28"/>
        </w:rPr>
      </w:pPr>
      <w:r w:rsidRPr="004A6EF6">
        <w:rPr>
          <w:b w:val="0"/>
          <w:i/>
          <w:sz w:val="28"/>
          <w:szCs w:val="28"/>
        </w:rPr>
        <w:lastRenderedPageBreak/>
        <w:t>Дроби.</w:t>
      </w:r>
    </w:p>
    <w:p w14:paraId="45BD0AF5" w14:textId="77777777" w:rsidR="004A6EF6" w:rsidRPr="004A6EF6" w:rsidRDefault="004A6EF6" w:rsidP="004A6EF6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Обыкновенные дроби. Основное свойство дроби.  Нахождение дроби от числа. Нахождение числа по значению его дроби. Правильные и неправильные дроби. Смешанные числа.</w:t>
      </w:r>
    </w:p>
    <w:p w14:paraId="005A3924" w14:textId="77777777" w:rsidR="004A6EF6" w:rsidRPr="004A6EF6" w:rsidRDefault="004A6EF6" w:rsidP="004A6EF6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Сравнение обыкновенных дробей и смешанных чисел. Арифметические действия с обыкновенными дробями и смешанными числами.</w:t>
      </w:r>
    </w:p>
    <w:p w14:paraId="204ECF48" w14:textId="77777777" w:rsidR="004A6EF6" w:rsidRPr="004A6EF6" w:rsidRDefault="004A6EF6" w:rsidP="004A6EF6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Десятичные дроби. Сравнение и округление десятичных дробей. Арифметические действия с десятичными дробями. Прикидки результатов вычислений. Представление десятичной дроби в виде обыкновенной дроби и обыкновенной в виде десятичной. Бесконечные периодические десятичные дроби. Десятичное приближение обыкновенной дроби.</w:t>
      </w:r>
    </w:p>
    <w:p w14:paraId="0A72AF4A" w14:textId="77777777" w:rsidR="004A6EF6" w:rsidRPr="004A6EF6" w:rsidRDefault="004A6EF6" w:rsidP="004A6EF6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Отношение.  Процентное отношение двух чисел. Деление числа в данном отношении. Масштаб.</w:t>
      </w:r>
    </w:p>
    <w:p w14:paraId="6CBB593C" w14:textId="77777777" w:rsidR="004A6EF6" w:rsidRPr="004A6EF6" w:rsidRDefault="004A6EF6" w:rsidP="004A6EF6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 xml:space="preserve">Пропорция. Основное свойство пропорции. Прямая и обратная пропорциональные зависимости. </w:t>
      </w:r>
    </w:p>
    <w:p w14:paraId="6A5B4B34" w14:textId="77777777" w:rsidR="004A6EF6" w:rsidRPr="004A6EF6" w:rsidRDefault="004A6EF6" w:rsidP="004A6EF6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Проценты. Нахождение процентов от числа. Нахождение числа по его процентам.</w:t>
      </w:r>
    </w:p>
    <w:p w14:paraId="4B610632" w14:textId="77777777" w:rsidR="004A6EF6" w:rsidRPr="004A6EF6" w:rsidRDefault="004A6EF6" w:rsidP="004A6EF6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 xml:space="preserve">Решение текстовых задач арифметическими способами. </w:t>
      </w:r>
    </w:p>
    <w:p w14:paraId="6437931D" w14:textId="77777777" w:rsidR="004A6EF6" w:rsidRPr="004A6EF6" w:rsidRDefault="004A6EF6" w:rsidP="004A6EF6">
      <w:pPr>
        <w:pStyle w:val="1"/>
        <w:spacing w:before="0" w:beforeAutospacing="0" w:after="0" w:afterAutospacing="0"/>
        <w:ind w:firstLine="709"/>
        <w:contextualSpacing/>
        <w:rPr>
          <w:b w:val="0"/>
          <w:i/>
          <w:sz w:val="28"/>
          <w:szCs w:val="28"/>
        </w:rPr>
      </w:pPr>
      <w:r w:rsidRPr="004A6EF6">
        <w:rPr>
          <w:b w:val="0"/>
          <w:i/>
          <w:sz w:val="28"/>
          <w:szCs w:val="28"/>
        </w:rPr>
        <w:t>Рациональные числа.</w:t>
      </w:r>
    </w:p>
    <w:p w14:paraId="4313AF67" w14:textId="77777777" w:rsidR="004A6EF6" w:rsidRPr="004A6EF6" w:rsidRDefault="004A6EF6" w:rsidP="004A6EF6">
      <w:pPr>
        <w:suppressAutoHyphens w:val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 xml:space="preserve">Положительные, отрицательные числа и число 0. </w:t>
      </w:r>
    </w:p>
    <w:p w14:paraId="653CE386" w14:textId="77777777" w:rsidR="004A6EF6" w:rsidRPr="004A6EF6" w:rsidRDefault="004A6EF6" w:rsidP="004A6EF6">
      <w:pPr>
        <w:suppressAutoHyphens w:val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 xml:space="preserve">Противоположные числа. Модуль числа. </w:t>
      </w:r>
    </w:p>
    <w:p w14:paraId="6BF1751A" w14:textId="77777777" w:rsidR="004A6EF6" w:rsidRPr="004A6EF6" w:rsidRDefault="004A6EF6" w:rsidP="004A6EF6">
      <w:pPr>
        <w:suppressAutoHyphens w:val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14:paraId="29265617" w14:textId="77777777" w:rsidR="004A6EF6" w:rsidRPr="004A6EF6" w:rsidRDefault="004A6EF6" w:rsidP="004A6EF6">
      <w:pPr>
        <w:suppressAutoHyphens w:val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Координатная прямая. Координатная плоскость.</w:t>
      </w:r>
    </w:p>
    <w:p w14:paraId="3EC17CB5" w14:textId="77777777" w:rsidR="004A6EF6" w:rsidRPr="004A6EF6" w:rsidRDefault="004A6EF6" w:rsidP="004A6EF6">
      <w:pPr>
        <w:pStyle w:val="1"/>
        <w:spacing w:before="0" w:beforeAutospacing="0" w:after="0" w:afterAutospacing="0"/>
        <w:ind w:firstLine="709"/>
        <w:contextualSpacing/>
        <w:rPr>
          <w:b w:val="0"/>
          <w:i/>
          <w:sz w:val="28"/>
          <w:szCs w:val="28"/>
        </w:rPr>
      </w:pPr>
      <w:r w:rsidRPr="004A6EF6">
        <w:rPr>
          <w:b w:val="0"/>
          <w:i/>
          <w:sz w:val="28"/>
          <w:szCs w:val="28"/>
        </w:rPr>
        <w:t>Величины. Зависимости между величинами.</w:t>
      </w:r>
    </w:p>
    <w:p w14:paraId="1FDA091E" w14:textId="77777777" w:rsidR="004A6EF6" w:rsidRPr="004A6EF6" w:rsidRDefault="004A6EF6" w:rsidP="004A6EF6">
      <w:pPr>
        <w:suppressAutoHyphens w:val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 xml:space="preserve">Единицы длины, площади, объема, массы, времени, скорости. </w:t>
      </w:r>
    </w:p>
    <w:p w14:paraId="0A9C83D1" w14:textId="77777777" w:rsidR="004A6EF6" w:rsidRPr="004A6EF6" w:rsidRDefault="004A6EF6" w:rsidP="004A6EF6">
      <w:pPr>
        <w:suppressAutoHyphens w:val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 xml:space="preserve">Примеры зависимостей между величинами. Представление зависимостей в виде формул. Вычисления по формулам. </w:t>
      </w:r>
    </w:p>
    <w:p w14:paraId="31799A14" w14:textId="77777777" w:rsidR="004A6EF6" w:rsidRPr="004A6EF6" w:rsidRDefault="004A6EF6" w:rsidP="004A6EF6">
      <w:pPr>
        <w:pStyle w:val="1"/>
        <w:spacing w:before="0" w:beforeAutospacing="0" w:after="0" w:afterAutospacing="0"/>
        <w:ind w:firstLine="567"/>
        <w:contextualSpacing/>
        <w:jc w:val="center"/>
        <w:rPr>
          <w:b w:val="0"/>
          <w:bCs w:val="0"/>
          <w:sz w:val="28"/>
          <w:szCs w:val="28"/>
          <w:u w:val="single"/>
        </w:rPr>
      </w:pPr>
      <w:r w:rsidRPr="004A6EF6">
        <w:rPr>
          <w:b w:val="0"/>
          <w:bCs w:val="0"/>
          <w:sz w:val="28"/>
          <w:szCs w:val="28"/>
          <w:u w:val="single"/>
        </w:rPr>
        <w:t>Числовые и</w:t>
      </w:r>
      <w:r>
        <w:rPr>
          <w:b w:val="0"/>
          <w:bCs w:val="0"/>
          <w:sz w:val="28"/>
          <w:szCs w:val="28"/>
          <w:u w:val="single"/>
        </w:rPr>
        <w:t xml:space="preserve"> буквенные выражения. Уравнения</w:t>
      </w:r>
    </w:p>
    <w:p w14:paraId="2118D11A" w14:textId="77777777" w:rsidR="004A6EF6" w:rsidRPr="004A6EF6" w:rsidRDefault="004A6EF6" w:rsidP="004A6EF6">
      <w:pPr>
        <w:pStyle w:val="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14:paraId="501A9222" w14:textId="77777777" w:rsidR="004A6EF6" w:rsidRPr="004A6EF6" w:rsidRDefault="004A6EF6" w:rsidP="004A6EF6">
      <w:pPr>
        <w:pStyle w:val="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Уравнения. Корень уравнения. Основные свойства уравнений. Решение текстовых задач с помощью уравнений.</w:t>
      </w:r>
    </w:p>
    <w:p w14:paraId="26650B54" w14:textId="77777777" w:rsidR="004A6EF6" w:rsidRPr="00B242E8" w:rsidRDefault="004A6EF6" w:rsidP="00B242E8">
      <w:pPr>
        <w:pStyle w:val="1"/>
        <w:spacing w:before="0" w:beforeAutospacing="0" w:after="0" w:afterAutospacing="0"/>
        <w:ind w:firstLine="709"/>
        <w:contextualSpacing/>
        <w:jc w:val="center"/>
        <w:rPr>
          <w:b w:val="0"/>
          <w:bCs w:val="0"/>
          <w:sz w:val="28"/>
          <w:szCs w:val="28"/>
          <w:u w:val="single"/>
        </w:rPr>
      </w:pPr>
      <w:r w:rsidRPr="00B242E8">
        <w:rPr>
          <w:b w:val="0"/>
          <w:bCs w:val="0"/>
          <w:sz w:val="28"/>
          <w:szCs w:val="28"/>
          <w:u w:val="single"/>
        </w:rPr>
        <w:t>Элементы статистики, ве</w:t>
      </w:r>
      <w:r w:rsidR="00B242E8">
        <w:rPr>
          <w:b w:val="0"/>
          <w:bCs w:val="0"/>
          <w:sz w:val="28"/>
          <w:szCs w:val="28"/>
          <w:u w:val="single"/>
        </w:rPr>
        <w:t>роятности. Комбинаторные задачи</w:t>
      </w:r>
    </w:p>
    <w:p w14:paraId="0D705B5A" w14:textId="77777777" w:rsidR="004A6EF6" w:rsidRPr="004A6EF6" w:rsidRDefault="004A6EF6" w:rsidP="00B242E8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rFonts w:eastAsia="SimSun"/>
          <w:sz w:val="28"/>
          <w:szCs w:val="28"/>
        </w:rPr>
      </w:pPr>
      <w:r w:rsidRPr="004A6EF6">
        <w:rPr>
          <w:rFonts w:eastAsia="SimSun"/>
          <w:sz w:val="28"/>
          <w:szCs w:val="28"/>
        </w:rPr>
        <w:t xml:space="preserve">Представление данных в виде таблиц, круговых и столбчатых диаграмм, графиков. </w:t>
      </w:r>
    </w:p>
    <w:p w14:paraId="2A6D4A43" w14:textId="77777777" w:rsidR="004A6EF6" w:rsidRPr="004A6EF6" w:rsidRDefault="004A6EF6" w:rsidP="00B242E8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rFonts w:eastAsia="SimSun"/>
          <w:sz w:val="28"/>
          <w:szCs w:val="28"/>
        </w:rPr>
      </w:pPr>
      <w:r w:rsidRPr="004A6EF6">
        <w:rPr>
          <w:rFonts w:eastAsia="SimSun"/>
          <w:sz w:val="28"/>
          <w:szCs w:val="28"/>
        </w:rPr>
        <w:t>Среднее арифметическое. Среднее значение величины.</w:t>
      </w:r>
    </w:p>
    <w:p w14:paraId="3DC6B984" w14:textId="77777777" w:rsidR="004A6EF6" w:rsidRPr="004A6EF6" w:rsidRDefault="004A6EF6" w:rsidP="00B242E8">
      <w:pPr>
        <w:pStyle w:val="a8"/>
        <w:widowControl/>
        <w:autoSpaceDE/>
        <w:autoSpaceDN/>
        <w:adjustRightInd/>
        <w:spacing w:after="0"/>
        <w:ind w:left="0"/>
        <w:contextualSpacing/>
        <w:jc w:val="both"/>
        <w:rPr>
          <w:rFonts w:eastAsia="SimSun"/>
          <w:sz w:val="28"/>
          <w:szCs w:val="28"/>
        </w:rPr>
      </w:pPr>
      <w:r w:rsidRPr="004A6EF6">
        <w:rPr>
          <w:rFonts w:eastAsia="SimSun"/>
          <w:sz w:val="28"/>
          <w:szCs w:val="28"/>
        </w:rPr>
        <w:t xml:space="preserve">Случайное событие. Достоверное и невозможное события. Вероятность случайного события. Решение комбинаторных задач. </w:t>
      </w:r>
    </w:p>
    <w:p w14:paraId="0BC7DA3E" w14:textId="77777777" w:rsidR="004A6EF6" w:rsidRPr="00B242E8" w:rsidRDefault="004A6EF6" w:rsidP="00B242E8">
      <w:pPr>
        <w:pStyle w:val="1"/>
        <w:spacing w:before="0" w:beforeAutospacing="0" w:after="0" w:afterAutospacing="0"/>
        <w:ind w:firstLine="709"/>
        <w:contextualSpacing/>
        <w:jc w:val="center"/>
        <w:rPr>
          <w:b w:val="0"/>
          <w:bCs w:val="0"/>
          <w:sz w:val="28"/>
          <w:szCs w:val="28"/>
          <w:u w:val="single"/>
        </w:rPr>
      </w:pPr>
      <w:r w:rsidRPr="00B242E8">
        <w:rPr>
          <w:b w:val="0"/>
          <w:bCs w:val="0"/>
          <w:sz w:val="28"/>
          <w:szCs w:val="28"/>
          <w:u w:val="single"/>
        </w:rPr>
        <w:t>Геометрические фигуры.  И</w:t>
      </w:r>
      <w:r w:rsidR="00B242E8">
        <w:rPr>
          <w:b w:val="0"/>
          <w:bCs w:val="0"/>
          <w:sz w:val="28"/>
          <w:szCs w:val="28"/>
          <w:u w:val="single"/>
        </w:rPr>
        <w:t>змерения геометрических величин</w:t>
      </w:r>
    </w:p>
    <w:p w14:paraId="0D0C3579" w14:textId="77777777" w:rsidR="004A6EF6" w:rsidRPr="004A6EF6" w:rsidRDefault="004A6EF6" w:rsidP="00B242E8">
      <w:pPr>
        <w:suppressAutoHyphens w:val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 xml:space="preserve">Отрезок. Построение отрезка. Длина отрезка, ломаной.  Измерение длины отрезка, построение отрезка заданной длины. Периметр многоугольника. Плоскость. Прямая. Луч. </w:t>
      </w:r>
    </w:p>
    <w:p w14:paraId="286C183C" w14:textId="77777777" w:rsidR="004A6EF6" w:rsidRPr="004A6EF6" w:rsidRDefault="004A6EF6" w:rsidP="00B242E8">
      <w:pPr>
        <w:suppressAutoHyphens w:val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Угол. Виды углов. Градусная мера угла. Измерение и построение углов с помощью транспортира.</w:t>
      </w:r>
    </w:p>
    <w:p w14:paraId="55EA6EE4" w14:textId="77777777" w:rsidR="004A6EF6" w:rsidRPr="004A6EF6" w:rsidRDefault="004A6EF6" w:rsidP="00B242E8">
      <w:pPr>
        <w:suppressAutoHyphens w:val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lastRenderedPageBreak/>
        <w:t xml:space="preserve">Прямоугольник. Квадрат. Треугольник. Виды треугольников. Окружность и круг. Длина окружности. Число π. </w:t>
      </w:r>
    </w:p>
    <w:p w14:paraId="1DAD0A68" w14:textId="77777777" w:rsidR="004A6EF6" w:rsidRPr="004A6EF6" w:rsidRDefault="004A6EF6" w:rsidP="00B242E8">
      <w:pPr>
        <w:suppressAutoHyphens w:val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Равенство фигур. Понятие и свойства площади. Площадь прямоугольника и квадрата. Площадь круга. Ось симметрии фигуры.</w:t>
      </w:r>
    </w:p>
    <w:p w14:paraId="1274E8A3" w14:textId="77777777" w:rsidR="004A6EF6" w:rsidRPr="004A6EF6" w:rsidRDefault="004A6EF6" w:rsidP="00B242E8">
      <w:pPr>
        <w:suppressAutoHyphens w:val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>Наглядные представления о пространственных фигурах: прямоугольный параллелепипед, куб, пирамида, цилиндр, конус, шар, сфера. Примеры разверток многогранников, цилиндра, конуса. Понятие и свойства объема. Объем прямоугольного параллелепипеда и куба.</w:t>
      </w:r>
    </w:p>
    <w:p w14:paraId="2A0D792D" w14:textId="77777777" w:rsidR="004A6EF6" w:rsidRPr="004A6EF6" w:rsidRDefault="004A6EF6" w:rsidP="00B242E8">
      <w:pPr>
        <w:pStyle w:val="af5"/>
        <w:contextualSpacing/>
        <w:jc w:val="both"/>
        <w:rPr>
          <w:sz w:val="28"/>
          <w:szCs w:val="28"/>
          <w:lang w:val="ru-RU"/>
        </w:rPr>
      </w:pPr>
      <w:proofErr w:type="spellStart"/>
      <w:r w:rsidRPr="004A6EF6">
        <w:rPr>
          <w:sz w:val="28"/>
          <w:szCs w:val="28"/>
        </w:rPr>
        <w:t>Взаимное</w:t>
      </w:r>
      <w:proofErr w:type="spellEnd"/>
      <w:r w:rsidRPr="004A6EF6">
        <w:rPr>
          <w:sz w:val="28"/>
          <w:szCs w:val="28"/>
          <w:lang w:val="ru-RU"/>
        </w:rPr>
        <w:t xml:space="preserve"> </w:t>
      </w:r>
      <w:proofErr w:type="spellStart"/>
      <w:r w:rsidRPr="004A6EF6">
        <w:rPr>
          <w:sz w:val="28"/>
          <w:szCs w:val="28"/>
        </w:rPr>
        <w:t>расположение</w:t>
      </w:r>
      <w:proofErr w:type="spellEnd"/>
      <w:r w:rsidRPr="004A6EF6">
        <w:rPr>
          <w:sz w:val="28"/>
          <w:szCs w:val="28"/>
          <w:lang w:val="ru-RU"/>
        </w:rPr>
        <w:t xml:space="preserve"> </w:t>
      </w:r>
      <w:proofErr w:type="spellStart"/>
      <w:r w:rsidRPr="004A6EF6">
        <w:rPr>
          <w:sz w:val="28"/>
          <w:szCs w:val="28"/>
        </w:rPr>
        <w:t>двух</w:t>
      </w:r>
      <w:proofErr w:type="spellEnd"/>
      <w:r w:rsidRPr="004A6EF6">
        <w:rPr>
          <w:sz w:val="28"/>
          <w:szCs w:val="28"/>
          <w:lang w:val="ru-RU"/>
        </w:rPr>
        <w:t xml:space="preserve"> </w:t>
      </w:r>
      <w:proofErr w:type="spellStart"/>
      <w:r w:rsidRPr="004A6EF6">
        <w:rPr>
          <w:sz w:val="28"/>
          <w:szCs w:val="28"/>
        </w:rPr>
        <w:t>прямых</w:t>
      </w:r>
      <w:proofErr w:type="spellEnd"/>
      <w:r w:rsidRPr="004A6EF6">
        <w:rPr>
          <w:sz w:val="28"/>
          <w:szCs w:val="28"/>
        </w:rPr>
        <w:t xml:space="preserve">. </w:t>
      </w:r>
      <w:proofErr w:type="spellStart"/>
      <w:r w:rsidRPr="004A6EF6">
        <w:rPr>
          <w:sz w:val="28"/>
          <w:szCs w:val="28"/>
        </w:rPr>
        <w:t>Перпендикулярные</w:t>
      </w:r>
      <w:proofErr w:type="spellEnd"/>
      <w:r w:rsidRPr="004A6EF6">
        <w:rPr>
          <w:sz w:val="28"/>
          <w:szCs w:val="28"/>
          <w:lang w:val="ru-RU"/>
        </w:rPr>
        <w:t xml:space="preserve"> </w:t>
      </w:r>
      <w:proofErr w:type="spellStart"/>
      <w:r w:rsidRPr="004A6EF6">
        <w:rPr>
          <w:sz w:val="28"/>
          <w:szCs w:val="28"/>
        </w:rPr>
        <w:t>прямые</w:t>
      </w:r>
      <w:proofErr w:type="spellEnd"/>
      <w:r w:rsidRPr="004A6EF6">
        <w:rPr>
          <w:sz w:val="28"/>
          <w:szCs w:val="28"/>
          <w:lang w:val="ru-RU"/>
        </w:rPr>
        <w:t>.  П</w:t>
      </w:r>
      <w:proofErr w:type="spellStart"/>
      <w:r w:rsidRPr="004A6EF6">
        <w:rPr>
          <w:sz w:val="28"/>
          <w:szCs w:val="28"/>
        </w:rPr>
        <w:t>араллельные</w:t>
      </w:r>
      <w:proofErr w:type="spellEnd"/>
      <w:r w:rsidRPr="004A6EF6">
        <w:rPr>
          <w:sz w:val="28"/>
          <w:szCs w:val="28"/>
          <w:lang w:val="ru-RU"/>
        </w:rPr>
        <w:t xml:space="preserve"> </w:t>
      </w:r>
      <w:proofErr w:type="spellStart"/>
      <w:r w:rsidRPr="004A6EF6">
        <w:rPr>
          <w:sz w:val="28"/>
          <w:szCs w:val="28"/>
        </w:rPr>
        <w:t>прямые</w:t>
      </w:r>
      <w:proofErr w:type="spellEnd"/>
      <w:r w:rsidRPr="004A6EF6">
        <w:rPr>
          <w:sz w:val="28"/>
          <w:szCs w:val="28"/>
        </w:rPr>
        <w:t>.</w:t>
      </w:r>
    </w:p>
    <w:p w14:paraId="61EE8385" w14:textId="77777777" w:rsidR="004A6EF6" w:rsidRPr="004A6EF6" w:rsidRDefault="004A6EF6" w:rsidP="00B242E8">
      <w:pPr>
        <w:suppressAutoHyphens w:val="0"/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 xml:space="preserve">Осевая и центральная симметрии. </w:t>
      </w:r>
    </w:p>
    <w:p w14:paraId="16386CCC" w14:textId="77777777" w:rsidR="00B242E8" w:rsidRDefault="004A6EF6" w:rsidP="00B242E8">
      <w:pPr>
        <w:ind w:firstLine="426"/>
        <w:contextualSpacing/>
        <w:jc w:val="center"/>
        <w:rPr>
          <w:sz w:val="28"/>
          <w:szCs w:val="28"/>
          <w:u w:val="single"/>
        </w:rPr>
      </w:pPr>
      <w:r w:rsidRPr="00B242E8">
        <w:rPr>
          <w:sz w:val="28"/>
          <w:szCs w:val="28"/>
          <w:u w:val="single"/>
        </w:rPr>
        <w:t>Математика в историческом развитии</w:t>
      </w:r>
    </w:p>
    <w:p w14:paraId="0DB27BAB" w14:textId="77777777" w:rsidR="004A6EF6" w:rsidRPr="004A6EF6" w:rsidRDefault="00B242E8" w:rsidP="00B242E8">
      <w:pPr>
        <w:contextualSpacing/>
        <w:jc w:val="both"/>
        <w:rPr>
          <w:sz w:val="28"/>
          <w:szCs w:val="28"/>
        </w:rPr>
      </w:pPr>
      <w:r w:rsidRPr="004A6EF6">
        <w:rPr>
          <w:sz w:val="28"/>
          <w:szCs w:val="28"/>
        </w:rPr>
        <w:t xml:space="preserve"> </w:t>
      </w:r>
      <w:r w:rsidR="004A6EF6" w:rsidRPr="004A6EF6">
        <w:rPr>
          <w:sz w:val="28"/>
          <w:szCs w:val="28"/>
        </w:rPr>
        <w:t>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в России, в Европе. История формирования математических символов. Дроби в Вавилоне, Египте, Риме, на Руси. Открытие десятичных дробей. Мир простых чисел. Золотое сечение. Число нуль. Появление отрицательных чисел.</w:t>
      </w:r>
    </w:p>
    <w:p w14:paraId="133F1362" w14:textId="77777777" w:rsidR="004A6EF6" w:rsidRPr="004A6EF6" w:rsidRDefault="004A6EF6" w:rsidP="00B242E8">
      <w:pPr>
        <w:contextualSpacing/>
        <w:jc w:val="both"/>
        <w:rPr>
          <w:spacing w:val="20"/>
          <w:sz w:val="28"/>
          <w:szCs w:val="28"/>
        </w:rPr>
      </w:pPr>
      <w:r w:rsidRPr="004A6EF6">
        <w:rPr>
          <w:sz w:val="28"/>
          <w:szCs w:val="28"/>
        </w:rPr>
        <w:t>Л.Ф. Магницкий. П.Л. Чебышев. А.Н. Колмогоров.</w:t>
      </w:r>
    </w:p>
    <w:p w14:paraId="75D75C48" w14:textId="77777777" w:rsidR="000B0AC3" w:rsidRDefault="000B0AC3" w:rsidP="000B0AC3">
      <w:pPr>
        <w:jc w:val="center"/>
        <w:rPr>
          <w:rFonts w:eastAsia="Batang"/>
          <w:b/>
          <w:sz w:val="28"/>
        </w:rPr>
      </w:pPr>
    </w:p>
    <w:p w14:paraId="61FC3382" w14:textId="77777777" w:rsidR="009A5ADA" w:rsidRDefault="009A5ADA" w:rsidP="009A5ADA">
      <w:pPr>
        <w:jc w:val="center"/>
        <w:rPr>
          <w:rFonts w:eastAsia="Batang"/>
          <w:b/>
          <w:sz w:val="28"/>
        </w:rPr>
      </w:pPr>
      <w:r>
        <w:rPr>
          <w:rFonts w:eastAsia="Batang"/>
          <w:b/>
          <w:sz w:val="28"/>
        </w:rPr>
        <w:t>Тематическое планирование</w:t>
      </w:r>
    </w:p>
    <w:p w14:paraId="2350FE16" w14:textId="77777777" w:rsidR="00210EA0" w:rsidRDefault="00210EA0" w:rsidP="009A5ADA">
      <w:pPr>
        <w:jc w:val="center"/>
        <w:rPr>
          <w:rFonts w:eastAsia="Batang"/>
          <w:b/>
          <w:sz w:val="28"/>
        </w:rPr>
      </w:pPr>
      <w:r>
        <w:rPr>
          <w:rFonts w:eastAsia="Batang"/>
          <w:b/>
          <w:sz w:val="28"/>
        </w:rPr>
        <w:t>5 класс</w:t>
      </w:r>
    </w:p>
    <w:tbl>
      <w:tblPr>
        <w:tblStyle w:val="a7"/>
        <w:tblW w:w="10007" w:type="dxa"/>
        <w:tblLook w:val="04A0" w:firstRow="1" w:lastRow="0" w:firstColumn="1" w:lastColumn="0" w:noHBand="0" w:noVBand="1"/>
      </w:tblPr>
      <w:tblGrid>
        <w:gridCol w:w="1242"/>
        <w:gridCol w:w="6096"/>
        <w:gridCol w:w="2669"/>
      </w:tblGrid>
      <w:tr w:rsidR="000975E3" w:rsidRPr="000975E3" w14:paraId="61C3A0F8" w14:textId="77777777" w:rsidTr="00145573">
        <w:tc>
          <w:tcPr>
            <w:tcW w:w="1242" w:type="dxa"/>
          </w:tcPr>
          <w:p w14:paraId="75304F21" w14:textId="77777777" w:rsidR="000975E3" w:rsidRPr="000975E3" w:rsidRDefault="00145573" w:rsidP="000975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096" w:type="dxa"/>
          </w:tcPr>
          <w:p w14:paraId="5958AD95" w14:textId="77777777" w:rsidR="000975E3" w:rsidRPr="000975E3" w:rsidRDefault="000975E3" w:rsidP="000975E3">
            <w:pPr>
              <w:jc w:val="center"/>
              <w:rPr>
                <w:sz w:val="28"/>
                <w:szCs w:val="28"/>
              </w:rPr>
            </w:pPr>
            <w:r w:rsidRPr="000975E3">
              <w:rPr>
                <w:sz w:val="28"/>
                <w:szCs w:val="28"/>
              </w:rPr>
              <w:t>Тема</w:t>
            </w:r>
          </w:p>
        </w:tc>
        <w:tc>
          <w:tcPr>
            <w:tcW w:w="2669" w:type="dxa"/>
          </w:tcPr>
          <w:p w14:paraId="3A080C10" w14:textId="77777777" w:rsidR="000975E3" w:rsidRPr="000975E3" w:rsidRDefault="000975E3" w:rsidP="000975E3">
            <w:pPr>
              <w:jc w:val="center"/>
              <w:rPr>
                <w:sz w:val="28"/>
                <w:szCs w:val="28"/>
              </w:rPr>
            </w:pPr>
            <w:r w:rsidRPr="000975E3">
              <w:rPr>
                <w:sz w:val="28"/>
                <w:szCs w:val="28"/>
              </w:rPr>
              <w:t>Количество часов</w:t>
            </w:r>
          </w:p>
        </w:tc>
      </w:tr>
      <w:tr w:rsidR="000975E3" w:rsidRPr="000975E3" w14:paraId="6BA24E4F" w14:textId="77777777" w:rsidTr="00145573">
        <w:tc>
          <w:tcPr>
            <w:tcW w:w="1242" w:type="dxa"/>
          </w:tcPr>
          <w:p w14:paraId="29033E29" w14:textId="77777777" w:rsidR="000975E3" w:rsidRPr="000975E3" w:rsidRDefault="00145573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96" w:type="dxa"/>
          </w:tcPr>
          <w:p w14:paraId="7C746C3B" w14:textId="77777777" w:rsidR="000975E3" w:rsidRPr="000975E3" w:rsidRDefault="000975E3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Натуральные числа</w:t>
            </w:r>
          </w:p>
        </w:tc>
        <w:tc>
          <w:tcPr>
            <w:tcW w:w="2669" w:type="dxa"/>
          </w:tcPr>
          <w:p w14:paraId="1968FC43" w14:textId="77777777" w:rsidR="000975E3" w:rsidRPr="000975E3" w:rsidRDefault="000975E3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0975E3" w:rsidRPr="000975E3" w14:paraId="7064F73F" w14:textId="77777777" w:rsidTr="00145573">
        <w:tc>
          <w:tcPr>
            <w:tcW w:w="1242" w:type="dxa"/>
          </w:tcPr>
          <w:p w14:paraId="4CA320D6" w14:textId="77777777" w:rsidR="000975E3" w:rsidRPr="000975E3" w:rsidRDefault="00145573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096" w:type="dxa"/>
          </w:tcPr>
          <w:p w14:paraId="292FA090" w14:textId="77777777" w:rsidR="000975E3" w:rsidRPr="000975E3" w:rsidRDefault="000975E3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Сложение и вычитание натуральных чисел </w:t>
            </w:r>
          </w:p>
        </w:tc>
        <w:tc>
          <w:tcPr>
            <w:tcW w:w="2669" w:type="dxa"/>
          </w:tcPr>
          <w:p w14:paraId="232F8097" w14:textId="77777777" w:rsidR="000975E3" w:rsidRPr="000975E3" w:rsidRDefault="000975E3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0975E3" w:rsidRPr="000975E3" w14:paraId="31FEC4EB" w14:textId="77777777" w:rsidTr="00145573">
        <w:tc>
          <w:tcPr>
            <w:tcW w:w="1242" w:type="dxa"/>
          </w:tcPr>
          <w:p w14:paraId="6C6E1648" w14:textId="77777777" w:rsidR="000975E3" w:rsidRPr="000975E3" w:rsidRDefault="00145573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096" w:type="dxa"/>
          </w:tcPr>
          <w:p w14:paraId="5659C5A9" w14:textId="77777777" w:rsidR="000975E3" w:rsidRPr="000975E3" w:rsidRDefault="00CD12BB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и деление натуральных чисел</w:t>
            </w:r>
          </w:p>
        </w:tc>
        <w:tc>
          <w:tcPr>
            <w:tcW w:w="2669" w:type="dxa"/>
          </w:tcPr>
          <w:p w14:paraId="4D00C7D3" w14:textId="77777777" w:rsidR="000975E3" w:rsidRPr="000975E3" w:rsidRDefault="00210EA0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0975E3" w:rsidRPr="000975E3" w14:paraId="6EA99693" w14:textId="77777777" w:rsidTr="00145573">
        <w:tc>
          <w:tcPr>
            <w:tcW w:w="1242" w:type="dxa"/>
          </w:tcPr>
          <w:p w14:paraId="15D527FE" w14:textId="77777777" w:rsidR="000975E3" w:rsidRPr="000975E3" w:rsidRDefault="00145573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096" w:type="dxa"/>
          </w:tcPr>
          <w:p w14:paraId="2D6BECBA" w14:textId="77777777" w:rsidR="000975E3" w:rsidRPr="000975E3" w:rsidRDefault="00210EA0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Обыкновенные дроби</w:t>
            </w:r>
          </w:p>
        </w:tc>
        <w:tc>
          <w:tcPr>
            <w:tcW w:w="2669" w:type="dxa"/>
          </w:tcPr>
          <w:p w14:paraId="206570EA" w14:textId="77777777" w:rsidR="000975E3" w:rsidRPr="000975E3" w:rsidRDefault="00210EA0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0975E3" w:rsidRPr="000975E3" w14:paraId="4A325E96" w14:textId="77777777" w:rsidTr="00145573">
        <w:tc>
          <w:tcPr>
            <w:tcW w:w="1242" w:type="dxa"/>
          </w:tcPr>
          <w:p w14:paraId="7B026FDF" w14:textId="77777777" w:rsidR="000975E3" w:rsidRPr="000975E3" w:rsidRDefault="00145573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096" w:type="dxa"/>
          </w:tcPr>
          <w:p w14:paraId="278AC290" w14:textId="77777777" w:rsidR="000975E3" w:rsidRPr="000975E3" w:rsidRDefault="00210EA0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Десятичные дроби</w:t>
            </w:r>
          </w:p>
        </w:tc>
        <w:tc>
          <w:tcPr>
            <w:tcW w:w="2669" w:type="dxa"/>
          </w:tcPr>
          <w:p w14:paraId="1156CE3B" w14:textId="77777777" w:rsidR="000975E3" w:rsidRPr="000975E3" w:rsidRDefault="00210EA0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210EA0" w:rsidRPr="000975E3" w14:paraId="1499177C" w14:textId="77777777" w:rsidTr="00145573">
        <w:tc>
          <w:tcPr>
            <w:tcW w:w="1242" w:type="dxa"/>
          </w:tcPr>
          <w:p w14:paraId="09638054" w14:textId="77777777" w:rsidR="00210EA0" w:rsidRPr="000975E3" w:rsidRDefault="00145573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096" w:type="dxa"/>
          </w:tcPr>
          <w:p w14:paraId="493ED634" w14:textId="77777777" w:rsidR="00210EA0" w:rsidRDefault="00210EA0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систематизация учебного материала</w:t>
            </w:r>
          </w:p>
        </w:tc>
        <w:tc>
          <w:tcPr>
            <w:tcW w:w="2669" w:type="dxa"/>
          </w:tcPr>
          <w:p w14:paraId="0AAC71DE" w14:textId="77777777" w:rsidR="00210EA0" w:rsidRDefault="00145573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931963" w:rsidRPr="000975E3" w14:paraId="0E3F7B4E" w14:textId="77777777" w:rsidTr="00145573">
        <w:tc>
          <w:tcPr>
            <w:tcW w:w="1242" w:type="dxa"/>
          </w:tcPr>
          <w:p w14:paraId="5026AE9D" w14:textId="77777777" w:rsidR="00931963" w:rsidRDefault="00931963" w:rsidP="004B1E2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14:paraId="77058A35" w14:textId="77777777" w:rsidR="00931963" w:rsidRDefault="00931963" w:rsidP="009319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669" w:type="dxa"/>
          </w:tcPr>
          <w:p w14:paraId="2A9416E8" w14:textId="77777777" w:rsidR="00931963" w:rsidRDefault="00931963" w:rsidP="004B1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</w:tr>
    </w:tbl>
    <w:p w14:paraId="346A1B94" w14:textId="77777777" w:rsidR="00273CB6" w:rsidRPr="000975E3" w:rsidRDefault="00273CB6" w:rsidP="004B1E26">
      <w:pPr>
        <w:jc w:val="both"/>
        <w:rPr>
          <w:color w:val="FF0000"/>
          <w:sz w:val="28"/>
          <w:szCs w:val="28"/>
        </w:rPr>
      </w:pPr>
    </w:p>
    <w:p w14:paraId="65B0D81A" w14:textId="77777777" w:rsidR="00145573" w:rsidRDefault="00145573" w:rsidP="00145573">
      <w:pPr>
        <w:jc w:val="center"/>
        <w:rPr>
          <w:rFonts w:eastAsia="Batang"/>
          <w:b/>
          <w:sz w:val="28"/>
        </w:rPr>
      </w:pPr>
      <w:r>
        <w:rPr>
          <w:rFonts w:eastAsia="Batang"/>
          <w:b/>
          <w:sz w:val="28"/>
        </w:rPr>
        <w:t>6 класс</w:t>
      </w:r>
    </w:p>
    <w:tbl>
      <w:tblPr>
        <w:tblStyle w:val="a7"/>
        <w:tblW w:w="10007" w:type="dxa"/>
        <w:tblLook w:val="04A0" w:firstRow="1" w:lastRow="0" w:firstColumn="1" w:lastColumn="0" w:noHBand="0" w:noVBand="1"/>
      </w:tblPr>
      <w:tblGrid>
        <w:gridCol w:w="1242"/>
        <w:gridCol w:w="6096"/>
        <w:gridCol w:w="2669"/>
      </w:tblGrid>
      <w:tr w:rsidR="00145573" w:rsidRPr="000975E3" w14:paraId="797CB39E" w14:textId="77777777" w:rsidTr="001E20F5">
        <w:tc>
          <w:tcPr>
            <w:tcW w:w="1242" w:type="dxa"/>
          </w:tcPr>
          <w:p w14:paraId="4C5F4765" w14:textId="77777777" w:rsidR="00145573" w:rsidRPr="000975E3" w:rsidRDefault="00145573" w:rsidP="001E2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096" w:type="dxa"/>
          </w:tcPr>
          <w:p w14:paraId="7E42C162" w14:textId="77777777" w:rsidR="00145573" w:rsidRPr="000975E3" w:rsidRDefault="00145573" w:rsidP="001E20F5">
            <w:pPr>
              <w:jc w:val="center"/>
              <w:rPr>
                <w:sz w:val="28"/>
                <w:szCs w:val="28"/>
              </w:rPr>
            </w:pPr>
            <w:r w:rsidRPr="000975E3">
              <w:rPr>
                <w:sz w:val="28"/>
                <w:szCs w:val="28"/>
              </w:rPr>
              <w:t>Тема</w:t>
            </w:r>
          </w:p>
        </w:tc>
        <w:tc>
          <w:tcPr>
            <w:tcW w:w="2669" w:type="dxa"/>
          </w:tcPr>
          <w:p w14:paraId="6201C8AE" w14:textId="77777777" w:rsidR="00145573" w:rsidRPr="000975E3" w:rsidRDefault="00145573" w:rsidP="001E20F5">
            <w:pPr>
              <w:jc w:val="center"/>
              <w:rPr>
                <w:sz w:val="28"/>
                <w:szCs w:val="28"/>
              </w:rPr>
            </w:pPr>
            <w:r w:rsidRPr="000975E3">
              <w:rPr>
                <w:sz w:val="28"/>
                <w:szCs w:val="28"/>
              </w:rPr>
              <w:t>Количество часов</w:t>
            </w:r>
          </w:p>
        </w:tc>
      </w:tr>
      <w:tr w:rsidR="00145573" w:rsidRPr="000975E3" w14:paraId="3C064BA5" w14:textId="77777777" w:rsidTr="001E20F5">
        <w:tc>
          <w:tcPr>
            <w:tcW w:w="1242" w:type="dxa"/>
          </w:tcPr>
          <w:p w14:paraId="4003B0A1" w14:textId="77777777" w:rsidR="00145573" w:rsidRPr="000975E3" w:rsidRDefault="00145573" w:rsidP="001E2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96" w:type="dxa"/>
          </w:tcPr>
          <w:p w14:paraId="689BF09E" w14:textId="77777777" w:rsidR="00145573" w:rsidRPr="000975E3" w:rsidRDefault="00D21773" w:rsidP="00D217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Делимость натуральных</w:t>
            </w:r>
            <w:r w:rsidR="00145573">
              <w:rPr>
                <w:sz w:val="28"/>
                <w:szCs w:val="28"/>
              </w:rPr>
              <w:t xml:space="preserve"> чис</w:t>
            </w:r>
            <w:r>
              <w:rPr>
                <w:sz w:val="28"/>
                <w:szCs w:val="28"/>
              </w:rPr>
              <w:t>ел</w:t>
            </w:r>
          </w:p>
        </w:tc>
        <w:tc>
          <w:tcPr>
            <w:tcW w:w="2669" w:type="dxa"/>
          </w:tcPr>
          <w:p w14:paraId="416ADF53" w14:textId="77777777" w:rsidR="00145573" w:rsidRPr="000975E3" w:rsidRDefault="00D21773" w:rsidP="001E2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145573" w:rsidRPr="000975E3" w14:paraId="21E4376D" w14:textId="77777777" w:rsidTr="001E20F5">
        <w:tc>
          <w:tcPr>
            <w:tcW w:w="1242" w:type="dxa"/>
          </w:tcPr>
          <w:p w14:paraId="5890C046" w14:textId="77777777" w:rsidR="00145573" w:rsidRPr="000975E3" w:rsidRDefault="00145573" w:rsidP="001E2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096" w:type="dxa"/>
          </w:tcPr>
          <w:p w14:paraId="442D1446" w14:textId="77777777" w:rsidR="00145573" w:rsidRPr="000975E3" w:rsidRDefault="004178DA" w:rsidP="001E2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Обыкновенные дроби</w:t>
            </w:r>
          </w:p>
        </w:tc>
        <w:tc>
          <w:tcPr>
            <w:tcW w:w="2669" w:type="dxa"/>
          </w:tcPr>
          <w:p w14:paraId="106F88EA" w14:textId="77777777" w:rsidR="00145573" w:rsidRPr="000975E3" w:rsidRDefault="00145573" w:rsidP="004178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178DA">
              <w:rPr>
                <w:sz w:val="28"/>
                <w:szCs w:val="28"/>
              </w:rPr>
              <w:t>8</w:t>
            </w:r>
          </w:p>
        </w:tc>
      </w:tr>
      <w:tr w:rsidR="00145573" w:rsidRPr="000975E3" w14:paraId="4EBD57CE" w14:textId="77777777" w:rsidTr="001E20F5">
        <w:tc>
          <w:tcPr>
            <w:tcW w:w="1242" w:type="dxa"/>
          </w:tcPr>
          <w:p w14:paraId="4B2F0FD6" w14:textId="77777777" w:rsidR="00145573" w:rsidRPr="000975E3" w:rsidRDefault="00145573" w:rsidP="001E2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096" w:type="dxa"/>
          </w:tcPr>
          <w:p w14:paraId="677F6A45" w14:textId="77777777" w:rsidR="00145573" w:rsidRPr="000975E3" w:rsidRDefault="004178DA" w:rsidP="001E2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Отношения и пропорции</w:t>
            </w:r>
          </w:p>
        </w:tc>
        <w:tc>
          <w:tcPr>
            <w:tcW w:w="2669" w:type="dxa"/>
          </w:tcPr>
          <w:p w14:paraId="1E1CB7A1" w14:textId="77777777" w:rsidR="00145573" w:rsidRPr="000975E3" w:rsidRDefault="004178DA" w:rsidP="001E2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B0400">
              <w:rPr>
                <w:sz w:val="28"/>
                <w:szCs w:val="28"/>
              </w:rPr>
              <w:t>8</w:t>
            </w:r>
          </w:p>
        </w:tc>
      </w:tr>
      <w:tr w:rsidR="00145573" w:rsidRPr="000975E3" w14:paraId="242A6D0B" w14:textId="77777777" w:rsidTr="001E20F5">
        <w:tc>
          <w:tcPr>
            <w:tcW w:w="1242" w:type="dxa"/>
          </w:tcPr>
          <w:p w14:paraId="50DE5C24" w14:textId="77777777" w:rsidR="00145573" w:rsidRPr="000975E3" w:rsidRDefault="00145573" w:rsidP="001E2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096" w:type="dxa"/>
          </w:tcPr>
          <w:p w14:paraId="7D81B6E7" w14:textId="77777777" w:rsidR="00145573" w:rsidRPr="000975E3" w:rsidRDefault="004178DA" w:rsidP="001E2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числа и действия над ними</w:t>
            </w:r>
          </w:p>
        </w:tc>
        <w:tc>
          <w:tcPr>
            <w:tcW w:w="2669" w:type="dxa"/>
          </w:tcPr>
          <w:p w14:paraId="7452B659" w14:textId="77777777" w:rsidR="00145573" w:rsidRPr="000975E3" w:rsidRDefault="008B0400" w:rsidP="001E2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145573" w:rsidRPr="000975E3" w14:paraId="55F8C0D9" w14:textId="77777777" w:rsidTr="001E20F5">
        <w:tc>
          <w:tcPr>
            <w:tcW w:w="1242" w:type="dxa"/>
          </w:tcPr>
          <w:p w14:paraId="0AA60A74" w14:textId="77777777" w:rsidR="00145573" w:rsidRPr="000975E3" w:rsidRDefault="00145573" w:rsidP="001E2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096" w:type="dxa"/>
          </w:tcPr>
          <w:p w14:paraId="1EEBB43F" w14:textId="77777777" w:rsidR="00145573" w:rsidRPr="000975E3" w:rsidRDefault="00AD0EAC" w:rsidP="001E2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систематизация учебного материала</w:t>
            </w:r>
          </w:p>
        </w:tc>
        <w:tc>
          <w:tcPr>
            <w:tcW w:w="2669" w:type="dxa"/>
          </w:tcPr>
          <w:p w14:paraId="536E9FE4" w14:textId="77777777" w:rsidR="00145573" w:rsidRPr="000975E3" w:rsidRDefault="00AD0EAC" w:rsidP="001E2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B0400">
              <w:rPr>
                <w:sz w:val="28"/>
                <w:szCs w:val="28"/>
              </w:rPr>
              <w:t>7</w:t>
            </w:r>
          </w:p>
        </w:tc>
      </w:tr>
      <w:tr w:rsidR="00931963" w:rsidRPr="000975E3" w14:paraId="60788FB9" w14:textId="77777777" w:rsidTr="001E20F5">
        <w:tc>
          <w:tcPr>
            <w:tcW w:w="1242" w:type="dxa"/>
          </w:tcPr>
          <w:p w14:paraId="430B2890" w14:textId="77777777" w:rsidR="00931963" w:rsidRDefault="00931963" w:rsidP="001E20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14:paraId="1E1FED16" w14:textId="77777777" w:rsidR="00931963" w:rsidRDefault="00931963" w:rsidP="009319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669" w:type="dxa"/>
          </w:tcPr>
          <w:p w14:paraId="49D7377D" w14:textId="77777777" w:rsidR="00931963" w:rsidRDefault="00931963" w:rsidP="001E2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</w:tr>
    </w:tbl>
    <w:p w14:paraId="0C2E99D5" w14:textId="77777777" w:rsidR="009948AC" w:rsidRPr="00810F26" w:rsidRDefault="009948AC" w:rsidP="00270E90">
      <w:pPr>
        <w:rPr>
          <w:color w:val="FF0000"/>
        </w:rPr>
      </w:pPr>
    </w:p>
    <w:p w14:paraId="72D029E3" w14:textId="77777777" w:rsidR="009948AC" w:rsidRPr="00810F26" w:rsidRDefault="009948AC" w:rsidP="00270E90">
      <w:pPr>
        <w:rPr>
          <w:color w:val="FF0000"/>
        </w:rPr>
      </w:pPr>
    </w:p>
    <w:p w14:paraId="36E3DB6F" w14:textId="77777777" w:rsidR="009948AC" w:rsidRPr="00810F26" w:rsidRDefault="009948AC" w:rsidP="009948AC">
      <w:pPr>
        <w:rPr>
          <w:color w:val="FF0000"/>
        </w:rPr>
        <w:sectPr w:rsidR="009948AC" w:rsidRPr="00810F26" w:rsidSect="00835BF1">
          <w:pgSz w:w="11906" w:h="16838"/>
          <w:pgMar w:top="851" w:right="850" w:bottom="426" w:left="1418" w:header="720" w:footer="720" w:gutter="0"/>
          <w:cols w:space="720"/>
          <w:docGrid w:linePitch="360"/>
        </w:sectPr>
      </w:pPr>
    </w:p>
    <w:p w14:paraId="5E65EF70" w14:textId="77777777" w:rsidR="00F16D47" w:rsidRDefault="00F16D47" w:rsidP="00655CE1">
      <w:pPr>
        <w:jc w:val="center"/>
        <w:rPr>
          <w:b/>
          <w:sz w:val="28"/>
          <w:szCs w:val="28"/>
        </w:rPr>
      </w:pPr>
    </w:p>
    <w:p w14:paraId="079F8BC9" w14:textId="77777777" w:rsidR="00D32083" w:rsidRPr="003228CA" w:rsidRDefault="00D32083" w:rsidP="00D32083">
      <w:pPr>
        <w:pStyle w:val="ad"/>
        <w:spacing w:after="0"/>
        <w:rPr>
          <w:rFonts w:ascii="Times New Roman" w:hAnsi="Times New Roman" w:cs="Times New Roman"/>
          <w:i/>
          <w:sz w:val="32"/>
          <w:szCs w:val="28"/>
        </w:rPr>
      </w:pPr>
      <w:r w:rsidRPr="003228CA">
        <w:rPr>
          <w:rFonts w:ascii="Times New Roman" w:hAnsi="Times New Roman" w:cs="Times New Roman"/>
          <w:sz w:val="32"/>
          <w:szCs w:val="28"/>
        </w:rPr>
        <w:t>П</w:t>
      </w:r>
      <w:r w:rsidRPr="003228CA">
        <w:rPr>
          <w:rFonts w:ascii="Times New Roman" w:hAnsi="Times New Roman" w:cs="Times New Roman"/>
          <w:i/>
          <w:sz w:val="32"/>
          <w:szCs w:val="28"/>
        </w:rPr>
        <w:t xml:space="preserve">риложение </w:t>
      </w:r>
    </w:p>
    <w:p w14:paraId="0EC2474F" w14:textId="77777777" w:rsidR="00D32083" w:rsidRDefault="00D32083" w:rsidP="00D32083">
      <w:pPr>
        <w:pStyle w:val="ad"/>
        <w:spacing w:after="0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3228CA">
        <w:rPr>
          <w:rFonts w:ascii="Times New Roman" w:hAnsi="Times New Roman" w:cs="Times New Roman"/>
          <w:b/>
          <w:i/>
          <w:sz w:val="32"/>
          <w:szCs w:val="28"/>
        </w:rPr>
        <w:t>Календарно-тематическое планирование</w:t>
      </w:r>
    </w:p>
    <w:p w14:paraId="4E365865" w14:textId="77777777" w:rsidR="00F00AE0" w:rsidRPr="001D1F0C" w:rsidRDefault="00D6134D" w:rsidP="00D32083">
      <w:pPr>
        <w:pStyle w:val="ad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 xml:space="preserve">5 </w:t>
      </w:r>
      <w:r w:rsidR="00C46B09">
        <w:rPr>
          <w:rFonts w:ascii="Times New Roman" w:hAnsi="Times New Roman" w:cs="Times New Roman"/>
          <w:b/>
          <w:i/>
          <w:sz w:val="32"/>
          <w:szCs w:val="28"/>
        </w:rPr>
        <w:t>класс</w:t>
      </w:r>
    </w:p>
    <w:tbl>
      <w:tblPr>
        <w:tblStyle w:val="a7"/>
        <w:tblpPr w:leftFromText="180" w:rightFromText="180" w:vertAnchor="text" w:tblpY="1"/>
        <w:tblOverlap w:val="never"/>
        <w:tblW w:w="14601" w:type="dxa"/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1276"/>
        <w:gridCol w:w="11057"/>
      </w:tblGrid>
      <w:tr w:rsidR="004E74C1" w:rsidRPr="003228CA" w14:paraId="6819204D" w14:textId="77777777" w:rsidTr="004E74C1">
        <w:trPr>
          <w:trHeight w:val="295"/>
        </w:trPr>
        <w:tc>
          <w:tcPr>
            <w:tcW w:w="851" w:type="dxa"/>
            <w:vMerge w:val="restart"/>
            <w:vAlign w:val="center"/>
          </w:tcPr>
          <w:p w14:paraId="15EA0B76" w14:textId="77777777" w:rsidR="004E74C1" w:rsidRPr="003228CA" w:rsidRDefault="004E74C1" w:rsidP="00321424">
            <w:pPr>
              <w:pStyle w:val="ad"/>
              <w:spacing w:after="0"/>
              <w:ind w:left="34" w:hanging="7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CA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2693" w:type="dxa"/>
            <w:gridSpan w:val="2"/>
            <w:vAlign w:val="center"/>
          </w:tcPr>
          <w:p w14:paraId="4EC66F81" w14:textId="77777777" w:rsidR="004E74C1" w:rsidRPr="00852A5C" w:rsidRDefault="004E74C1" w:rsidP="00321424">
            <w:pPr>
              <w:pStyle w:val="ad"/>
              <w:spacing w:after="0"/>
              <w:ind w:left="0"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A5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057" w:type="dxa"/>
            <w:vMerge w:val="restart"/>
            <w:vAlign w:val="center"/>
          </w:tcPr>
          <w:p w14:paraId="2DB08633" w14:textId="77777777" w:rsidR="004E74C1" w:rsidRPr="003228CA" w:rsidRDefault="004E74C1" w:rsidP="00321424">
            <w:pPr>
              <w:pStyle w:val="ad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CA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</w:tr>
      <w:tr w:rsidR="004E74C1" w:rsidRPr="003228CA" w14:paraId="36D2FC3E" w14:textId="77777777" w:rsidTr="004E74C1">
        <w:trPr>
          <w:trHeight w:val="529"/>
        </w:trPr>
        <w:tc>
          <w:tcPr>
            <w:tcW w:w="851" w:type="dxa"/>
            <w:vMerge/>
            <w:vAlign w:val="center"/>
          </w:tcPr>
          <w:p w14:paraId="26F918A5" w14:textId="77777777" w:rsidR="004E74C1" w:rsidRPr="003228CA" w:rsidRDefault="004E74C1" w:rsidP="00321424">
            <w:pPr>
              <w:pStyle w:val="ad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D333048" w14:textId="77777777" w:rsidR="004E74C1" w:rsidRPr="00852A5C" w:rsidRDefault="004E74C1" w:rsidP="00321424">
            <w:pPr>
              <w:pStyle w:val="ad"/>
              <w:spacing w:after="0"/>
              <w:ind w:left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A5C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276" w:type="dxa"/>
            <w:vAlign w:val="center"/>
          </w:tcPr>
          <w:p w14:paraId="6FD018CA" w14:textId="77777777" w:rsidR="004E74C1" w:rsidRPr="00852A5C" w:rsidRDefault="004E74C1" w:rsidP="00321424">
            <w:pPr>
              <w:pStyle w:val="ad"/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A5C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1057" w:type="dxa"/>
            <w:vMerge/>
            <w:vAlign w:val="center"/>
          </w:tcPr>
          <w:p w14:paraId="1D53E709" w14:textId="77777777" w:rsidR="004E74C1" w:rsidRPr="003228CA" w:rsidRDefault="004E74C1" w:rsidP="00321424">
            <w:pPr>
              <w:pStyle w:val="ad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74C1" w:rsidRPr="003228CA" w14:paraId="67654337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723A44C" w14:textId="77777777" w:rsidR="004E74C1" w:rsidRPr="003228CA" w:rsidRDefault="004E74C1" w:rsidP="003214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14:paraId="0D62E648" w14:textId="77777777" w:rsidR="004E74C1" w:rsidRPr="00852A5C" w:rsidRDefault="004E74C1" w:rsidP="00321424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A5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14:paraId="26291680" w14:textId="77777777" w:rsidR="004E74C1" w:rsidRPr="00852A5C" w:rsidRDefault="004E74C1" w:rsidP="00321424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A5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057" w:type="dxa"/>
            <w:vAlign w:val="center"/>
          </w:tcPr>
          <w:p w14:paraId="1150E4C6" w14:textId="77777777" w:rsidR="004E74C1" w:rsidRPr="003228CA" w:rsidRDefault="004E74C1" w:rsidP="00321424">
            <w:pPr>
              <w:pStyle w:val="ad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C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E74C1" w:rsidRPr="003228CA" w14:paraId="6CC6288C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2D0732B" w14:textId="77777777" w:rsidR="004E74C1" w:rsidRDefault="004E74C1" w:rsidP="003D3E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1DEF877" w14:textId="77777777" w:rsidR="004E74C1" w:rsidRDefault="004E74C1" w:rsidP="003D3E9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1EE976A" w14:textId="77777777" w:rsidR="004E74C1" w:rsidRPr="00195EA6" w:rsidRDefault="004E74C1" w:rsidP="003D3E9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933A178" w14:textId="77777777" w:rsidR="004E74C1" w:rsidRPr="003D3E9E" w:rsidRDefault="00C6533D" w:rsidP="00C6533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</w:rPr>
              <w:t>Натуральные</w:t>
            </w:r>
            <w:r w:rsidR="004E74C1">
              <w:rPr>
                <w:b/>
                <w:sz w:val="28"/>
              </w:rPr>
              <w:t xml:space="preserve"> числ</w:t>
            </w:r>
            <w:r>
              <w:rPr>
                <w:b/>
                <w:sz w:val="28"/>
              </w:rPr>
              <w:t>а</w:t>
            </w:r>
            <w:r w:rsidR="004E74C1">
              <w:rPr>
                <w:b/>
                <w:sz w:val="28"/>
              </w:rPr>
              <w:t xml:space="preserve"> –</w:t>
            </w:r>
            <w:r>
              <w:rPr>
                <w:b/>
                <w:sz w:val="28"/>
              </w:rPr>
              <w:t xml:space="preserve"> 20</w:t>
            </w:r>
            <w:r w:rsidR="004E74C1">
              <w:rPr>
                <w:b/>
                <w:sz w:val="28"/>
              </w:rPr>
              <w:t xml:space="preserve"> ч</w:t>
            </w:r>
          </w:p>
        </w:tc>
      </w:tr>
      <w:tr w:rsidR="004E74C1" w:rsidRPr="003228CA" w14:paraId="57F20145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90E664B" w14:textId="77777777" w:rsidR="004E74C1" w:rsidRPr="00195EA6" w:rsidRDefault="004E74C1" w:rsidP="003D3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  <w:vAlign w:val="center"/>
          </w:tcPr>
          <w:p w14:paraId="08770039" w14:textId="77777777" w:rsidR="004E74C1" w:rsidRPr="00195EA6" w:rsidRDefault="001138C2" w:rsidP="003D3E9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</w:p>
        </w:tc>
        <w:tc>
          <w:tcPr>
            <w:tcW w:w="1276" w:type="dxa"/>
            <w:vAlign w:val="center"/>
          </w:tcPr>
          <w:p w14:paraId="58504E4B" w14:textId="77777777" w:rsidR="004E74C1" w:rsidRPr="00195EA6" w:rsidRDefault="004E74C1" w:rsidP="003D3E9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BD866F2" w14:textId="77777777" w:rsidR="004E74C1" w:rsidRPr="00992472" w:rsidRDefault="00C6533D" w:rsidP="003D3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Ряд натуральных чисел</w:t>
            </w:r>
          </w:p>
        </w:tc>
      </w:tr>
      <w:tr w:rsidR="004E74C1" w:rsidRPr="003228CA" w14:paraId="60ECD682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A27861C" w14:textId="77777777" w:rsidR="004E74C1" w:rsidRPr="00195EA6" w:rsidRDefault="004E74C1" w:rsidP="003D3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417" w:type="dxa"/>
            <w:vAlign w:val="center"/>
          </w:tcPr>
          <w:p w14:paraId="5950DC67" w14:textId="77777777" w:rsidR="004E74C1" w:rsidRPr="00195EA6" w:rsidRDefault="001138C2" w:rsidP="003D3E9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1276" w:type="dxa"/>
            <w:vAlign w:val="center"/>
          </w:tcPr>
          <w:p w14:paraId="0E243B8E" w14:textId="77777777" w:rsidR="004E74C1" w:rsidRPr="00195EA6" w:rsidRDefault="004E74C1" w:rsidP="003D3E9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F0D6BCA" w14:textId="77777777" w:rsidR="004E74C1" w:rsidRPr="00992472" w:rsidRDefault="00C6533D" w:rsidP="003D3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Ряд натуральных чисел</w:t>
            </w:r>
          </w:p>
        </w:tc>
      </w:tr>
      <w:tr w:rsidR="004E74C1" w:rsidRPr="003228CA" w14:paraId="71C31140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8EE26EB" w14:textId="77777777" w:rsidR="004E74C1" w:rsidRPr="00195EA6" w:rsidRDefault="004E74C1" w:rsidP="003D3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17" w:type="dxa"/>
            <w:vAlign w:val="center"/>
          </w:tcPr>
          <w:p w14:paraId="63580293" w14:textId="77777777" w:rsidR="004E74C1" w:rsidRPr="00195EA6" w:rsidRDefault="001138C2" w:rsidP="003D3E9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276" w:type="dxa"/>
            <w:vAlign w:val="center"/>
          </w:tcPr>
          <w:p w14:paraId="4267AF53" w14:textId="77777777" w:rsidR="004E74C1" w:rsidRPr="00195EA6" w:rsidRDefault="004E74C1" w:rsidP="003D3E9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EBDC88A" w14:textId="77777777" w:rsidR="004E74C1" w:rsidRPr="003D3E9E" w:rsidRDefault="00C6533D" w:rsidP="003D3E9E">
            <w:pPr>
              <w:jc w:val="both"/>
              <w:rPr>
                <w:sz w:val="28"/>
              </w:rPr>
            </w:pPr>
            <w:r>
              <w:rPr>
                <w:sz w:val="28"/>
              </w:rPr>
              <w:t>Цифры. Десятичная запись натуральных чисел</w:t>
            </w:r>
          </w:p>
        </w:tc>
      </w:tr>
      <w:tr w:rsidR="004E74C1" w:rsidRPr="003228CA" w14:paraId="66C112F5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379AA27" w14:textId="77777777" w:rsidR="004E74C1" w:rsidRPr="00195EA6" w:rsidRDefault="004E74C1" w:rsidP="003D3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417" w:type="dxa"/>
            <w:vAlign w:val="center"/>
          </w:tcPr>
          <w:p w14:paraId="4D817535" w14:textId="77777777" w:rsidR="004E74C1" w:rsidRPr="00195EA6" w:rsidRDefault="001138C2" w:rsidP="003D3E9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</w:t>
            </w:r>
          </w:p>
        </w:tc>
        <w:tc>
          <w:tcPr>
            <w:tcW w:w="1276" w:type="dxa"/>
            <w:vAlign w:val="center"/>
          </w:tcPr>
          <w:p w14:paraId="7A7A4053" w14:textId="77777777" w:rsidR="004E74C1" w:rsidRPr="00195EA6" w:rsidRDefault="004E74C1" w:rsidP="003D3E9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F02BAB2" w14:textId="77777777" w:rsidR="004E74C1" w:rsidRPr="00992472" w:rsidRDefault="00512159" w:rsidP="003D3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Цифры. Десятичная запись натуральных чисел</w:t>
            </w:r>
          </w:p>
        </w:tc>
      </w:tr>
      <w:tr w:rsidR="004E74C1" w:rsidRPr="003228CA" w14:paraId="4742C92C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801281C" w14:textId="77777777" w:rsidR="004E74C1" w:rsidRPr="00195EA6" w:rsidRDefault="004E74C1" w:rsidP="003D3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417" w:type="dxa"/>
            <w:vAlign w:val="center"/>
          </w:tcPr>
          <w:p w14:paraId="7F6C6B3F" w14:textId="77777777" w:rsidR="004E74C1" w:rsidRPr="00195EA6" w:rsidRDefault="001138C2" w:rsidP="003D3E9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</w:t>
            </w:r>
          </w:p>
        </w:tc>
        <w:tc>
          <w:tcPr>
            <w:tcW w:w="1276" w:type="dxa"/>
            <w:vAlign w:val="center"/>
          </w:tcPr>
          <w:p w14:paraId="7D5B4F1D" w14:textId="77777777" w:rsidR="004E74C1" w:rsidRPr="00195EA6" w:rsidRDefault="004E74C1" w:rsidP="003D3E9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2F6F5DC" w14:textId="77777777" w:rsidR="004E74C1" w:rsidRPr="00992472" w:rsidRDefault="00512159" w:rsidP="003D3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Цифры. Десятичная запись натуральных чисел</w:t>
            </w:r>
          </w:p>
        </w:tc>
      </w:tr>
      <w:tr w:rsidR="004E74C1" w:rsidRPr="003228CA" w14:paraId="7968D381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82C6510" w14:textId="77777777" w:rsidR="004E74C1" w:rsidRPr="00195EA6" w:rsidRDefault="004E74C1" w:rsidP="003D3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417" w:type="dxa"/>
            <w:vAlign w:val="center"/>
          </w:tcPr>
          <w:p w14:paraId="0A2E0CFA" w14:textId="77777777" w:rsidR="004E74C1" w:rsidRPr="00195EA6" w:rsidRDefault="001138C2" w:rsidP="003D3E9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1276" w:type="dxa"/>
            <w:vAlign w:val="center"/>
          </w:tcPr>
          <w:p w14:paraId="23B49775" w14:textId="77777777" w:rsidR="004E74C1" w:rsidRPr="00195EA6" w:rsidRDefault="004E74C1" w:rsidP="003D3E9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22325AA" w14:textId="77777777" w:rsidR="004E74C1" w:rsidRPr="00992472" w:rsidRDefault="00003A4B" w:rsidP="002B1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Отрезок. Длина отрезка</w:t>
            </w:r>
          </w:p>
        </w:tc>
      </w:tr>
      <w:tr w:rsidR="004E74C1" w:rsidRPr="003228CA" w14:paraId="7782A53B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586F985" w14:textId="77777777" w:rsidR="004E74C1" w:rsidRPr="00195EA6" w:rsidRDefault="004E74C1" w:rsidP="003D3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417" w:type="dxa"/>
            <w:vAlign w:val="center"/>
          </w:tcPr>
          <w:p w14:paraId="661F2E51" w14:textId="77777777" w:rsidR="004E74C1" w:rsidRPr="00195EA6" w:rsidRDefault="001138C2" w:rsidP="003D3E9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1276" w:type="dxa"/>
            <w:vAlign w:val="center"/>
          </w:tcPr>
          <w:p w14:paraId="5540D2CF" w14:textId="77777777" w:rsidR="004E74C1" w:rsidRPr="00195EA6" w:rsidRDefault="004E74C1" w:rsidP="003D3E9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2E432EE" w14:textId="77777777" w:rsidR="004E74C1" w:rsidRPr="00992472" w:rsidRDefault="00003A4B" w:rsidP="002767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Отрезок. Длина отрезка</w:t>
            </w:r>
          </w:p>
        </w:tc>
      </w:tr>
      <w:tr w:rsidR="004E74C1" w:rsidRPr="003228CA" w14:paraId="49A48EE3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A09C14A" w14:textId="77777777" w:rsidR="004E74C1" w:rsidRPr="00195EA6" w:rsidRDefault="004E74C1" w:rsidP="003D3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417" w:type="dxa"/>
            <w:vAlign w:val="center"/>
          </w:tcPr>
          <w:p w14:paraId="134933A3" w14:textId="77777777" w:rsidR="004E74C1" w:rsidRPr="00195EA6" w:rsidRDefault="001138C2" w:rsidP="003D3E9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276" w:type="dxa"/>
            <w:vAlign w:val="center"/>
          </w:tcPr>
          <w:p w14:paraId="7A4EC270" w14:textId="77777777" w:rsidR="004E74C1" w:rsidRPr="00195EA6" w:rsidRDefault="004E74C1" w:rsidP="003D3E9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A8634CE" w14:textId="77777777" w:rsidR="004E74C1" w:rsidRPr="00992472" w:rsidRDefault="00003A4B" w:rsidP="003D3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Ломаная</w:t>
            </w:r>
          </w:p>
        </w:tc>
      </w:tr>
      <w:tr w:rsidR="004E74C1" w:rsidRPr="003228CA" w14:paraId="4EE5F661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90A8251" w14:textId="77777777" w:rsidR="004E74C1" w:rsidRPr="00195EA6" w:rsidRDefault="002B1FA2" w:rsidP="003D3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417" w:type="dxa"/>
            <w:vAlign w:val="center"/>
          </w:tcPr>
          <w:p w14:paraId="33362DD3" w14:textId="77777777" w:rsidR="004E74C1" w:rsidRPr="00195EA6" w:rsidRDefault="001138C2" w:rsidP="003D3E9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1276" w:type="dxa"/>
            <w:vAlign w:val="center"/>
          </w:tcPr>
          <w:p w14:paraId="4088CDAC" w14:textId="77777777" w:rsidR="004E74C1" w:rsidRPr="00195EA6" w:rsidRDefault="004E74C1" w:rsidP="003D3E9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B47070A" w14:textId="77777777" w:rsidR="004E74C1" w:rsidRPr="00992472" w:rsidRDefault="00003A4B" w:rsidP="008350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Отрезок. Длина отрезка</w:t>
            </w:r>
          </w:p>
        </w:tc>
      </w:tr>
      <w:tr w:rsidR="004E74C1" w:rsidRPr="003228CA" w14:paraId="56AFCBAA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729C8B8" w14:textId="77777777" w:rsidR="004E74C1" w:rsidRPr="00195EA6" w:rsidRDefault="00497BA4" w:rsidP="003D3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417" w:type="dxa"/>
            <w:vAlign w:val="center"/>
          </w:tcPr>
          <w:p w14:paraId="490620BF" w14:textId="77777777" w:rsidR="004E74C1" w:rsidRPr="00195EA6" w:rsidRDefault="001138C2" w:rsidP="003D3E9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1276" w:type="dxa"/>
            <w:vAlign w:val="center"/>
          </w:tcPr>
          <w:p w14:paraId="0B231A6E" w14:textId="77777777" w:rsidR="004E74C1" w:rsidRPr="00195EA6" w:rsidRDefault="004E74C1" w:rsidP="003D3E9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CB995AC" w14:textId="77777777" w:rsidR="004E74C1" w:rsidRPr="00992472" w:rsidRDefault="00F9378B" w:rsidP="003D3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Плоскость. Прямая. Луч</w:t>
            </w:r>
          </w:p>
        </w:tc>
      </w:tr>
      <w:tr w:rsidR="004E74C1" w:rsidRPr="003228CA" w14:paraId="309AB3AD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1250CFA" w14:textId="77777777" w:rsidR="004E74C1" w:rsidRPr="00195EA6" w:rsidRDefault="00497BA4" w:rsidP="003D3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417" w:type="dxa"/>
            <w:vAlign w:val="center"/>
          </w:tcPr>
          <w:p w14:paraId="756FB2F3" w14:textId="77777777" w:rsidR="004E74C1" w:rsidRPr="00195EA6" w:rsidRDefault="001138C2" w:rsidP="003D3E9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1276" w:type="dxa"/>
            <w:vAlign w:val="center"/>
          </w:tcPr>
          <w:p w14:paraId="59311634" w14:textId="77777777" w:rsidR="004E74C1" w:rsidRPr="00195EA6" w:rsidRDefault="004E74C1" w:rsidP="003D3E9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B2DA188" w14:textId="77777777" w:rsidR="004E74C1" w:rsidRPr="00992472" w:rsidRDefault="00F9378B" w:rsidP="003D3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Плоскость. Прямая. Луч</w:t>
            </w:r>
          </w:p>
        </w:tc>
      </w:tr>
      <w:tr w:rsidR="004E74C1" w:rsidRPr="003228CA" w14:paraId="755ADA08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9EBC273" w14:textId="77777777" w:rsidR="004E74C1" w:rsidRPr="00195EA6" w:rsidRDefault="00497BA4" w:rsidP="0092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417" w:type="dxa"/>
            <w:vAlign w:val="center"/>
          </w:tcPr>
          <w:p w14:paraId="248F7E03" w14:textId="77777777" w:rsidR="004E74C1" w:rsidRPr="00195EA6" w:rsidRDefault="001138C2" w:rsidP="0092555D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1276" w:type="dxa"/>
            <w:vAlign w:val="center"/>
          </w:tcPr>
          <w:p w14:paraId="2FE1F077" w14:textId="77777777" w:rsidR="004E74C1" w:rsidRPr="00195EA6" w:rsidRDefault="004E74C1" w:rsidP="0092555D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9D2C1A0" w14:textId="77777777" w:rsidR="004E74C1" w:rsidRDefault="00F9378B" w:rsidP="009255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Плоскость. Прямая. Луч</w:t>
            </w:r>
          </w:p>
        </w:tc>
      </w:tr>
      <w:tr w:rsidR="004E74C1" w:rsidRPr="003228CA" w14:paraId="40287461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96B6CFA" w14:textId="77777777" w:rsidR="004E74C1" w:rsidRPr="00195EA6" w:rsidRDefault="008E383F" w:rsidP="0092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417" w:type="dxa"/>
            <w:vAlign w:val="center"/>
          </w:tcPr>
          <w:p w14:paraId="69408743" w14:textId="77777777" w:rsidR="004E74C1" w:rsidRPr="00195EA6" w:rsidRDefault="001138C2" w:rsidP="0092555D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276" w:type="dxa"/>
            <w:vAlign w:val="center"/>
          </w:tcPr>
          <w:p w14:paraId="6B920A60" w14:textId="77777777" w:rsidR="004E74C1" w:rsidRPr="00195EA6" w:rsidRDefault="004E74C1" w:rsidP="0092555D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CA4FA70" w14:textId="77777777" w:rsidR="004E74C1" w:rsidRPr="0092555D" w:rsidRDefault="00373583" w:rsidP="0092555D">
            <w:pPr>
              <w:jc w:val="both"/>
              <w:rPr>
                <w:sz w:val="28"/>
              </w:rPr>
            </w:pPr>
            <w:r>
              <w:rPr>
                <w:sz w:val="28"/>
              </w:rPr>
              <w:t>Шкала. Координатный луч</w:t>
            </w:r>
          </w:p>
        </w:tc>
      </w:tr>
      <w:tr w:rsidR="00F00AE0" w:rsidRPr="003228CA" w14:paraId="509EDE10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B0570F9" w14:textId="77777777" w:rsidR="00F00AE0" w:rsidRPr="00195EA6" w:rsidRDefault="008E383F" w:rsidP="0092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417" w:type="dxa"/>
            <w:vAlign w:val="center"/>
          </w:tcPr>
          <w:p w14:paraId="4ACBE217" w14:textId="77777777" w:rsidR="00F00AE0" w:rsidRPr="00195EA6" w:rsidRDefault="001138C2" w:rsidP="0092555D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1276" w:type="dxa"/>
            <w:vAlign w:val="center"/>
          </w:tcPr>
          <w:p w14:paraId="0AAD59E9" w14:textId="77777777" w:rsidR="00F00AE0" w:rsidRPr="00195EA6" w:rsidRDefault="00F00AE0" w:rsidP="0092555D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75EF30C" w14:textId="77777777" w:rsidR="00F00AE0" w:rsidRPr="0092555D" w:rsidRDefault="00373583" w:rsidP="0092555D">
            <w:pPr>
              <w:jc w:val="both"/>
              <w:rPr>
                <w:sz w:val="28"/>
              </w:rPr>
            </w:pPr>
            <w:r>
              <w:rPr>
                <w:sz w:val="28"/>
              </w:rPr>
              <w:t>Шкала. Координатный луч</w:t>
            </w:r>
          </w:p>
        </w:tc>
      </w:tr>
      <w:tr w:rsidR="004E74C1" w:rsidRPr="003228CA" w14:paraId="2FF17FE2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9B9E952" w14:textId="77777777" w:rsidR="004E74C1" w:rsidRDefault="008E383F" w:rsidP="0092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417" w:type="dxa"/>
            <w:vAlign w:val="center"/>
          </w:tcPr>
          <w:p w14:paraId="6C38E300" w14:textId="77777777" w:rsidR="004E74C1" w:rsidRPr="00195EA6" w:rsidRDefault="001138C2" w:rsidP="0092555D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1276" w:type="dxa"/>
            <w:vAlign w:val="center"/>
          </w:tcPr>
          <w:p w14:paraId="5D696CB6" w14:textId="77777777" w:rsidR="004E74C1" w:rsidRPr="00195EA6" w:rsidRDefault="004E74C1" w:rsidP="0092555D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07C69BF" w14:textId="77777777" w:rsidR="004E74C1" w:rsidRPr="0092555D" w:rsidRDefault="00373583" w:rsidP="0092555D">
            <w:pPr>
              <w:jc w:val="both"/>
              <w:rPr>
                <w:sz w:val="28"/>
              </w:rPr>
            </w:pPr>
            <w:r>
              <w:rPr>
                <w:sz w:val="28"/>
              </w:rPr>
              <w:t>Шкала. Координатный луч</w:t>
            </w:r>
          </w:p>
        </w:tc>
      </w:tr>
      <w:tr w:rsidR="00AB10F8" w:rsidRPr="003228CA" w14:paraId="6BE22FBD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EC3BD1E" w14:textId="77777777" w:rsidR="00AB10F8" w:rsidRDefault="00AB10F8" w:rsidP="00AB10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417" w:type="dxa"/>
            <w:vAlign w:val="center"/>
          </w:tcPr>
          <w:p w14:paraId="163B14B2" w14:textId="77777777" w:rsidR="00AB10F8" w:rsidRDefault="001138C2" w:rsidP="00AB10F8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1276" w:type="dxa"/>
            <w:vAlign w:val="center"/>
          </w:tcPr>
          <w:p w14:paraId="7395C09C" w14:textId="77777777" w:rsidR="00AB10F8" w:rsidRPr="00195EA6" w:rsidRDefault="00AB10F8" w:rsidP="00AB10F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30B199B" w14:textId="77777777" w:rsidR="00AB10F8" w:rsidRDefault="00AB10F8" w:rsidP="00AB10F8">
            <w:pPr>
              <w:jc w:val="both"/>
              <w:rPr>
                <w:sz w:val="28"/>
              </w:rPr>
            </w:pPr>
            <w:r>
              <w:rPr>
                <w:sz w:val="28"/>
              </w:rPr>
              <w:t>Сравнение натуральных чисел</w:t>
            </w:r>
          </w:p>
        </w:tc>
      </w:tr>
      <w:tr w:rsidR="00AB10F8" w:rsidRPr="003228CA" w14:paraId="5B87956E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F4E5D18" w14:textId="77777777" w:rsidR="00AB10F8" w:rsidRPr="00195EA6" w:rsidRDefault="00AB10F8" w:rsidP="00AB10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1417" w:type="dxa"/>
            <w:vAlign w:val="center"/>
          </w:tcPr>
          <w:p w14:paraId="5C56503D" w14:textId="77777777" w:rsidR="00AB10F8" w:rsidRDefault="001138C2" w:rsidP="00AB10F8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1276" w:type="dxa"/>
            <w:vAlign w:val="center"/>
          </w:tcPr>
          <w:p w14:paraId="76510AED" w14:textId="77777777" w:rsidR="00AB10F8" w:rsidRPr="00195EA6" w:rsidRDefault="00AB10F8" w:rsidP="00AB10F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E1D0CFA" w14:textId="77777777" w:rsidR="00AB10F8" w:rsidRDefault="00AB10F8" w:rsidP="00AB10F8">
            <w:pPr>
              <w:jc w:val="both"/>
              <w:rPr>
                <w:sz w:val="28"/>
              </w:rPr>
            </w:pPr>
            <w:r>
              <w:rPr>
                <w:sz w:val="28"/>
              </w:rPr>
              <w:t>Сравнение натуральных чисел</w:t>
            </w:r>
          </w:p>
        </w:tc>
      </w:tr>
      <w:tr w:rsidR="00AB10F8" w:rsidRPr="003228CA" w14:paraId="43152E3A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B7C8927" w14:textId="77777777" w:rsidR="00AB10F8" w:rsidRPr="00195EA6" w:rsidRDefault="00AB10F8" w:rsidP="00AB10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1417" w:type="dxa"/>
            <w:vAlign w:val="center"/>
          </w:tcPr>
          <w:p w14:paraId="73A6A875" w14:textId="77777777" w:rsidR="00AB10F8" w:rsidRDefault="001138C2" w:rsidP="00AB10F8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276" w:type="dxa"/>
            <w:vAlign w:val="center"/>
          </w:tcPr>
          <w:p w14:paraId="5B99841E" w14:textId="77777777" w:rsidR="00AB10F8" w:rsidRPr="00195EA6" w:rsidRDefault="00AB10F8" w:rsidP="00AB10F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B6E573B" w14:textId="77777777" w:rsidR="00AB10F8" w:rsidRDefault="00AB10F8" w:rsidP="00AB10F8">
            <w:pPr>
              <w:jc w:val="both"/>
              <w:rPr>
                <w:sz w:val="28"/>
              </w:rPr>
            </w:pPr>
            <w:r>
              <w:rPr>
                <w:sz w:val="28"/>
              </w:rPr>
              <w:t>Сравнение натуральных чисел</w:t>
            </w:r>
          </w:p>
        </w:tc>
      </w:tr>
      <w:tr w:rsidR="00AB10F8" w:rsidRPr="003228CA" w14:paraId="517C2C53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E9B3EF7" w14:textId="77777777" w:rsidR="00AB10F8" w:rsidRPr="00195EA6" w:rsidRDefault="00AB10F8" w:rsidP="00AB10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417" w:type="dxa"/>
            <w:vAlign w:val="center"/>
          </w:tcPr>
          <w:p w14:paraId="44CB3FAE" w14:textId="77777777" w:rsidR="00AB10F8" w:rsidRPr="00195EA6" w:rsidRDefault="001138C2" w:rsidP="00AB10F8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1276" w:type="dxa"/>
            <w:vAlign w:val="center"/>
          </w:tcPr>
          <w:p w14:paraId="4456C7A8" w14:textId="77777777" w:rsidR="00AB10F8" w:rsidRPr="00195EA6" w:rsidRDefault="00AB10F8" w:rsidP="00AB10F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03662E1" w14:textId="77777777" w:rsidR="00AB10F8" w:rsidRDefault="00AB10F8" w:rsidP="00AB10F8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Повторение и систематизация учебного материала</w:t>
            </w:r>
          </w:p>
        </w:tc>
      </w:tr>
      <w:tr w:rsidR="00AB10F8" w:rsidRPr="003228CA" w14:paraId="03E79A2A" w14:textId="77777777" w:rsidTr="004E74C1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3BD5D25" w14:textId="77777777" w:rsidR="00AB10F8" w:rsidRPr="00195EA6" w:rsidRDefault="00AB10F8" w:rsidP="00AB10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2AB2AFC" w14:textId="77777777" w:rsidR="00AB10F8" w:rsidRPr="00195EA6" w:rsidRDefault="001138C2" w:rsidP="001138C2">
            <w:pPr>
              <w:pStyle w:val="ad"/>
              <w:spacing w:after="0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B9CD784" w14:textId="77777777" w:rsidR="00AB10F8" w:rsidRPr="00195EA6" w:rsidRDefault="00AB10F8" w:rsidP="00AB10F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D9D9D9" w:themeFill="background1" w:themeFillShade="D9"/>
          </w:tcPr>
          <w:p w14:paraId="7B04D836" w14:textId="77777777" w:rsidR="00AB10F8" w:rsidRPr="0092555D" w:rsidRDefault="00AB10F8" w:rsidP="00AB10F8">
            <w:pPr>
              <w:jc w:val="both"/>
              <w:rPr>
                <w:b/>
                <w:i/>
                <w:sz w:val="28"/>
              </w:rPr>
            </w:pPr>
            <w:r w:rsidRPr="0092555D">
              <w:rPr>
                <w:b/>
                <w:i/>
                <w:sz w:val="28"/>
              </w:rPr>
              <w:t xml:space="preserve">Контрольная работа № </w:t>
            </w:r>
            <w:r>
              <w:rPr>
                <w:b/>
                <w:i/>
                <w:sz w:val="28"/>
              </w:rPr>
              <w:t>1</w:t>
            </w:r>
            <w:r w:rsidR="00881D8C">
              <w:rPr>
                <w:b/>
                <w:i/>
                <w:sz w:val="28"/>
              </w:rPr>
              <w:t xml:space="preserve"> по теме: «</w:t>
            </w:r>
            <w:r>
              <w:rPr>
                <w:b/>
                <w:i/>
                <w:sz w:val="28"/>
              </w:rPr>
              <w:t>Натуральные числа</w:t>
            </w:r>
            <w:r w:rsidR="00881D8C">
              <w:rPr>
                <w:b/>
                <w:i/>
                <w:sz w:val="28"/>
              </w:rPr>
              <w:t>»</w:t>
            </w:r>
          </w:p>
        </w:tc>
      </w:tr>
      <w:tr w:rsidR="00AB10F8" w:rsidRPr="003228CA" w14:paraId="28D73AE1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711EB30" w14:textId="77777777" w:rsidR="00AB10F8" w:rsidRPr="00195EA6" w:rsidRDefault="00AB10F8" w:rsidP="00AB10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578778A" w14:textId="77777777" w:rsidR="00AB10F8" w:rsidRPr="00195EA6" w:rsidRDefault="00AB10F8" w:rsidP="00AB10F8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98EC092" w14:textId="77777777" w:rsidR="00AB10F8" w:rsidRPr="00195EA6" w:rsidRDefault="00AB10F8" w:rsidP="00AB10F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47EA045" w14:textId="77777777" w:rsidR="00AB10F8" w:rsidRPr="00A25AE6" w:rsidRDefault="004E0770" w:rsidP="00AB10F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Сложение и вычитание натуральных чисел</w:t>
            </w:r>
            <w:r w:rsidR="00AB10F8">
              <w:rPr>
                <w:b/>
                <w:sz w:val="28"/>
              </w:rPr>
              <w:t xml:space="preserve"> –</w:t>
            </w:r>
            <w:r>
              <w:rPr>
                <w:b/>
                <w:sz w:val="28"/>
              </w:rPr>
              <w:t xml:space="preserve"> 33</w:t>
            </w:r>
            <w:r w:rsidR="00AB10F8">
              <w:rPr>
                <w:b/>
                <w:sz w:val="28"/>
              </w:rPr>
              <w:t xml:space="preserve"> ч</w:t>
            </w:r>
          </w:p>
        </w:tc>
      </w:tr>
      <w:tr w:rsidR="00AB10F8" w:rsidRPr="003228CA" w14:paraId="0C5B654C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3FA8BF9" w14:textId="77777777" w:rsidR="00AB10F8" w:rsidRPr="00195EA6" w:rsidRDefault="00AB10F8" w:rsidP="00AB10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1417" w:type="dxa"/>
            <w:vAlign w:val="center"/>
          </w:tcPr>
          <w:p w14:paraId="1DD8BF2D" w14:textId="77777777" w:rsidR="00AB10F8" w:rsidRPr="00195EA6" w:rsidRDefault="001138C2" w:rsidP="00AB10F8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1276" w:type="dxa"/>
            <w:vAlign w:val="center"/>
          </w:tcPr>
          <w:p w14:paraId="1F2AF485" w14:textId="77777777" w:rsidR="00AB10F8" w:rsidRPr="00195EA6" w:rsidRDefault="00AB10F8" w:rsidP="00AB10F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DF35D9E" w14:textId="77777777" w:rsidR="00AB10F8" w:rsidRPr="00FC6928" w:rsidRDefault="00DB2918" w:rsidP="00AB10F8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Сложение натуральных чисел</w:t>
            </w:r>
          </w:p>
        </w:tc>
      </w:tr>
      <w:tr w:rsidR="00DB2918" w:rsidRPr="003228CA" w14:paraId="5B877A30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949C17E" w14:textId="77777777" w:rsidR="00DB2918" w:rsidRPr="00195EA6" w:rsidRDefault="00DB2918" w:rsidP="00DB29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417" w:type="dxa"/>
            <w:vAlign w:val="center"/>
          </w:tcPr>
          <w:p w14:paraId="0D90D10C" w14:textId="77777777" w:rsidR="00DB2918" w:rsidRPr="00195EA6" w:rsidRDefault="001138C2" w:rsidP="00DB2918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276" w:type="dxa"/>
            <w:vAlign w:val="center"/>
          </w:tcPr>
          <w:p w14:paraId="07B07DC6" w14:textId="77777777" w:rsidR="00DB2918" w:rsidRPr="00195EA6" w:rsidRDefault="00DB2918" w:rsidP="00DB291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8D5C230" w14:textId="77777777" w:rsidR="00DB2918" w:rsidRDefault="00DB2918" w:rsidP="00DB2918">
            <w:pPr>
              <w:jc w:val="both"/>
              <w:rPr>
                <w:sz w:val="28"/>
              </w:rPr>
            </w:pPr>
            <w:r>
              <w:rPr>
                <w:sz w:val="28"/>
              </w:rPr>
              <w:t>Свойства сложения</w:t>
            </w:r>
          </w:p>
        </w:tc>
      </w:tr>
      <w:tr w:rsidR="00DB2918" w:rsidRPr="003228CA" w14:paraId="501C3779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767599A" w14:textId="77777777" w:rsidR="00DB2918" w:rsidRPr="00031CCC" w:rsidRDefault="00DB2918" w:rsidP="00DB29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1417" w:type="dxa"/>
            <w:vAlign w:val="center"/>
          </w:tcPr>
          <w:p w14:paraId="52E564CD" w14:textId="77777777" w:rsidR="00DB2918" w:rsidRPr="00195EA6" w:rsidRDefault="001138C2" w:rsidP="00DB2918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276" w:type="dxa"/>
            <w:vAlign w:val="center"/>
          </w:tcPr>
          <w:p w14:paraId="4558F00D" w14:textId="77777777" w:rsidR="00DB2918" w:rsidRPr="00195EA6" w:rsidRDefault="00DB2918" w:rsidP="00DB291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FFE0BEB" w14:textId="77777777" w:rsidR="00DB2918" w:rsidRPr="00FC6928" w:rsidRDefault="00DB2918" w:rsidP="00DB2918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Сложение натуральных чисел. Свойства сложения</w:t>
            </w:r>
          </w:p>
        </w:tc>
      </w:tr>
      <w:tr w:rsidR="00DB2918" w:rsidRPr="003228CA" w14:paraId="15E46958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588F598" w14:textId="77777777" w:rsidR="00DB2918" w:rsidRPr="00031CCC" w:rsidRDefault="00DB2918" w:rsidP="00DB29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1417" w:type="dxa"/>
            <w:vAlign w:val="center"/>
          </w:tcPr>
          <w:p w14:paraId="5242C3DA" w14:textId="77777777" w:rsidR="00DB2918" w:rsidRPr="00195EA6" w:rsidRDefault="001138C2" w:rsidP="00DB2918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  <w:tc>
          <w:tcPr>
            <w:tcW w:w="1276" w:type="dxa"/>
            <w:vAlign w:val="center"/>
          </w:tcPr>
          <w:p w14:paraId="666050CB" w14:textId="77777777" w:rsidR="00DB2918" w:rsidRPr="00195EA6" w:rsidRDefault="00DB2918" w:rsidP="00DB291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8086A58" w14:textId="77777777" w:rsidR="00DB2918" w:rsidRPr="00555E3B" w:rsidRDefault="00DB2918" w:rsidP="00DB2918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Сложение натуральных чисел. Свойства сложения</w:t>
            </w:r>
          </w:p>
        </w:tc>
      </w:tr>
      <w:tr w:rsidR="00DB2918" w:rsidRPr="003228CA" w14:paraId="64D87870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6AA115C" w14:textId="77777777" w:rsidR="00DB2918" w:rsidRPr="00031CCC" w:rsidRDefault="00DB2918" w:rsidP="00DB29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1417" w:type="dxa"/>
            <w:vAlign w:val="center"/>
          </w:tcPr>
          <w:p w14:paraId="7568DFB1" w14:textId="77777777" w:rsidR="00DB2918" w:rsidRPr="00195EA6" w:rsidRDefault="001138C2" w:rsidP="00DB2918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06.10</w:t>
            </w:r>
          </w:p>
        </w:tc>
        <w:tc>
          <w:tcPr>
            <w:tcW w:w="1276" w:type="dxa"/>
            <w:vAlign w:val="center"/>
          </w:tcPr>
          <w:p w14:paraId="535A9172" w14:textId="77777777" w:rsidR="00DB2918" w:rsidRPr="00195EA6" w:rsidRDefault="00DB2918" w:rsidP="00DB291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48A9DE7" w14:textId="77777777" w:rsidR="00DB2918" w:rsidRPr="002616AF" w:rsidRDefault="009465D7" w:rsidP="00DB2918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Вычитание натуральных чисел</w:t>
            </w:r>
          </w:p>
        </w:tc>
      </w:tr>
      <w:tr w:rsidR="00DB2918" w:rsidRPr="003228CA" w14:paraId="19DE9DFE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F915281" w14:textId="77777777" w:rsidR="00DB2918" w:rsidRPr="00031CCC" w:rsidRDefault="00DB2918" w:rsidP="00DB29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1417" w:type="dxa"/>
            <w:vAlign w:val="center"/>
          </w:tcPr>
          <w:p w14:paraId="6516F554" w14:textId="77777777" w:rsidR="00DB2918" w:rsidRPr="00195EA6" w:rsidRDefault="001138C2" w:rsidP="00DB2918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1276" w:type="dxa"/>
            <w:vAlign w:val="center"/>
          </w:tcPr>
          <w:p w14:paraId="3CCE88E2" w14:textId="77777777" w:rsidR="00DB2918" w:rsidRPr="00195EA6" w:rsidRDefault="00DB2918" w:rsidP="00DB291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A66191F" w14:textId="77777777" w:rsidR="00DB2918" w:rsidRPr="002616AF" w:rsidRDefault="009465D7" w:rsidP="00DB2918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Вычитание натуральных чисел</w:t>
            </w:r>
          </w:p>
        </w:tc>
      </w:tr>
      <w:tr w:rsidR="00DB2918" w:rsidRPr="003228CA" w14:paraId="5D94A8B9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C5FEA0D" w14:textId="77777777" w:rsidR="00DB2918" w:rsidRPr="00031CCC" w:rsidRDefault="00DB2918" w:rsidP="00DB29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1417" w:type="dxa"/>
            <w:vAlign w:val="center"/>
          </w:tcPr>
          <w:p w14:paraId="56A2A0DB" w14:textId="77777777" w:rsidR="00DB2918" w:rsidRPr="00031CCC" w:rsidRDefault="001138C2" w:rsidP="00DB2918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</w:t>
            </w:r>
          </w:p>
        </w:tc>
        <w:tc>
          <w:tcPr>
            <w:tcW w:w="1276" w:type="dxa"/>
            <w:vAlign w:val="center"/>
          </w:tcPr>
          <w:p w14:paraId="3801CAE0" w14:textId="77777777" w:rsidR="00DB2918" w:rsidRPr="00195EA6" w:rsidRDefault="00DB2918" w:rsidP="00DB291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7D0BAA2" w14:textId="77777777" w:rsidR="00DB2918" w:rsidRPr="002616AF" w:rsidRDefault="009465D7" w:rsidP="00DB2918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Вычитание натуральных чисел</w:t>
            </w:r>
          </w:p>
        </w:tc>
      </w:tr>
      <w:tr w:rsidR="00DB2918" w:rsidRPr="003228CA" w14:paraId="7B6C9C4F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B19B32D" w14:textId="77777777" w:rsidR="00DB2918" w:rsidRDefault="00DB2918" w:rsidP="00DB29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1417" w:type="dxa"/>
            <w:vAlign w:val="center"/>
          </w:tcPr>
          <w:p w14:paraId="13FB8364" w14:textId="77777777" w:rsidR="00DB2918" w:rsidRPr="00031CCC" w:rsidRDefault="001138C2" w:rsidP="00DB2918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1276" w:type="dxa"/>
            <w:vAlign w:val="center"/>
          </w:tcPr>
          <w:p w14:paraId="32EC5617" w14:textId="77777777" w:rsidR="00DB2918" w:rsidRPr="006376FC" w:rsidRDefault="00DB2918" w:rsidP="00DB291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FAF8420" w14:textId="77777777" w:rsidR="00DB2918" w:rsidRPr="006376FC" w:rsidRDefault="009465D7" w:rsidP="00DB2918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Правила вычитания натуральных чисел</w:t>
            </w:r>
          </w:p>
        </w:tc>
      </w:tr>
      <w:tr w:rsidR="00DB2918" w:rsidRPr="003228CA" w14:paraId="26A95A9F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0B576FE" w14:textId="77777777" w:rsidR="00DB2918" w:rsidRDefault="00DB2918" w:rsidP="00DB29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1417" w:type="dxa"/>
            <w:vAlign w:val="center"/>
          </w:tcPr>
          <w:p w14:paraId="1CA29E28" w14:textId="77777777" w:rsidR="00DB2918" w:rsidRPr="00031CCC" w:rsidRDefault="001138C2" w:rsidP="00DB2918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1276" w:type="dxa"/>
            <w:vAlign w:val="center"/>
          </w:tcPr>
          <w:p w14:paraId="259A1AA2" w14:textId="77777777" w:rsidR="00DB2918" w:rsidRPr="006376FC" w:rsidRDefault="00DB2918" w:rsidP="00DB291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3FC71E0" w14:textId="77777777" w:rsidR="00DB2918" w:rsidRPr="006376FC" w:rsidRDefault="009465D7" w:rsidP="00DB2918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Вычитание натуральных чисел</w:t>
            </w:r>
          </w:p>
        </w:tc>
      </w:tr>
      <w:tr w:rsidR="00DB2918" w:rsidRPr="003228CA" w14:paraId="132447C1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A063ABC" w14:textId="77777777" w:rsidR="00DB2918" w:rsidRDefault="00DB2918" w:rsidP="00DB29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1417" w:type="dxa"/>
            <w:vAlign w:val="center"/>
          </w:tcPr>
          <w:p w14:paraId="6C08283E" w14:textId="77777777" w:rsidR="00DB2918" w:rsidRPr="00031CCC" w:rsidRDefault="001138C2" w:rsidP="00DB2918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1276" w:type="dxa"/>
            <w:vAlign w:val="center"/>
          </w:tcPr>
          <w:p w14:paraId="0FFCCC96" w14:textId="77777777" w:rsidR="00DB2918" w:rsidRPr="006376FC" w:rsidRDefault="00DB2918" w:rsidP="00DB2918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04145EB" w14:textId="77777777" w:rsidR="00DB2918" w:rsidRPr="006376FC" w:rsidRDefault="00881D8C" w:rsidP="00DB2918">
            <w:pPr>
              <w:jc w:val="both"/>
              <w:rPr>
                <w:sz w:val="28"/>
              </w:rPr>
            </w:pPr>
            <w:r>
              <w:rPr>
                <w:sz w:val="28"/>
              </w:rPr>
              <w:t>Числовые и буквенные выражения</w:t>
            </w:r>
          </w:p>
        </w:tc>
      </w:tr>
      <w:tr w:rsidR="00881D8C" w:rsidRPr="003228CA" w14:paraId="2253ECC7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1E1627E" w14:textId="77777777" w:rsidR="00881D8C" w:rsidRPr="00031CCC" w:rsidRDefault="00881D8C" w:rsidP="00881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1417" w:type="dxa"/>
            <w:vAlign w:val="center"/>
          </w:tcPr>
          <w:p w14:paraId="6E8C827E" w14:textId="77777777" w:rsidR="00881D8C" w:rsidRPr="00031CCC" w:rsidRDefault="001138C2" w:rsidP="00881D8C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1276" w:type="dxa"/>
            <w:vAlign w:val="center"/>
          </w:tcPr>
          <w:p w14:paraId="1F770C65" w14:textId="77777777" w:rsidR="00881D8C" w:rsidRPr="006376FC" w:rsidRDefault="00881D8C" w:rsidP="00881D8C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5233278" w14:textId="77777777" w:rsidR="00881D8C" w:rsidRPr="006376FC" w:rsidRDefault="00881D8C" w:rsidP="00881D8C">
            <w:pPr>
              <w:jc w:val="both"/>
              <w:rPr>
                <w:sz w:val="28"/>
              </w:rPr>
            </w:pPr>
            <w:r>
              <w:rPr>
                <w:sz w:val="28"/>
              </w:rPr>
              <w:t>Формулы</w:t>
            </w:r>
          </w:p>
        </w:tc>
      </w:tr>
      <w:tr w:rsidR="00881D8C" w:rsidRPr="003228CA" w14:paraId="35AFDF10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8AF5734" w14:textId="77777777" w:rsidR="00881D8C" w:rsidRPr="00031CCC" w:rsidRDefault="00881D8C" w:rsidP="00881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1417" w:type="dxa"/>
            <w:vAlign w:val="center"/>
          </w:tcPr>
          <w:p w14:paraId="49B10F40" w14:textId="77777777" w:rsidR="00881D8C" w:rsidRPr="00031CCC" w:rsidRDefault="001138C2" w:rsidP="00881D8C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1276" w:type="dxa"/>
            <w:vAlign w:val="center"/>
          </w:tcPr>
          <w:p w14:paraId="28A2EE48" w14:textId="77777777" w:rsidR="00881D8C" w:rsidRPr="006376FC" w:rsidRDefault="00881D8C" w:rsidP="00881D8C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D9C0671" w14:textId="77777777" w:rsidR="00881D8C" w:rsidRPr="006376FC" w:rsidRDefault="00881D8C" w:rsidP="00881D8C">
            <w:pPr>
              <w:jc w:val="both"/>
              <w:rPr>
                <w:sz w:val="28"/>
              </w:rPr>
            </w:pPr>
            <w:r>
              <w:rPr>
                <w:sz w:val="28"/>
              </w:rPr>
              <w:t>Числовые и буквенные выражения. Формулы</w:t>
            </w:r>
          </w:p>
        </w:tc>
      </w:tr>
      <w:tr w:rsidR="00881D8C" w:rsidRPr="003228CA" w14:paraId="0E83D9EA" w14:textId="77777777" w:rsidTr="004E74C1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70D43A0" w14:textId="77777777" w:rsidR="00881D8C" w:rsidRPr="00031CCC" w:rsidRDefault="00881D8C" w:rsidP="00881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2E830A9" w14:textId="77777777" w:rsidR="00881D8C" w:rsidRPr="00031CCC" w:rsidRDefault="001138C2" w:rsidP="00881D8C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09F8D92" w14:textId="77777777" w:rsidR="00881D8C" w:rsidRPr="006376FC" w:rsidRDefault="00881D8C" w:rsidP="00881D8C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D9D9D9" w:themeFill="background1" w:themeFillShade="D9"/>
          </w:tcPr>
          <w:p w14:paraId="34071380" w14:textId="77777777" w:rsidR="00881D8C" w:rsidRPr="006376FC" w:rsidRDefault="00881D8C" w:rsidP="00881D8C">
            <w:pPr>
              <w:jc w:val="both"/>
              <w:rPr>
                <w:sz w:val="28"/>
              </w:rPr>
            </w:pPr>
            <w:r w:rsidRPr="006376FC">
              <w:rPr>
                <w:b/>
                <w:i/>
                <w:sz w:val="28"/>
              </w:rPr>
              <w:t>Контрольная работа № 2</w:t>
            </w:r>
            <w:r>
              <w:rPr>
                <w:b/>
                <w:i/>
                <w:sz w:val="28"/>
              </w:rPr>
              <w:t xml:space="preserve"> по теме: «Сложение и вычитание натуральных чисел»</w:t>
            </w:r>
          </w:p>
        </w:tc>
      </w:tr>
      <w:tr w:rsidR="00881D8C" w:rsidRPr="003228CA" w14:paraId="016E1733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34B9343" w14:textId="77777777" w:rsidR="00881D8C" w:rsidRPr="00195EA6" w:rsidRDefault="00881D8C" w:rsidP="00881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1417" w:type="dxa"/>
            <w:vAlign w:val="center"/>
          </w:tcPr>
          <w:p w14:paraId="355D6674" w14:textId="77777777" w:rsidR="00881D8C" w:rsidRPr="00031CCC" w:rsidRDefault="001138C2" w:rsidP="00881D8C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1276" w:type="dxa"/>
            <w:vAlign w:val="center"/>
          </w:tcPr>
          <w:p w14:paraId="5B304662" w14:textId="77777777" w:rsidR="00881D8C" w:rsidRPr="006376FC" w:rsidRDefault="00881D8C" w:rsidP="00881D8C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608FA10" w14:textId="77777777" w:rsidR="00881D8C" w:rsidRPr="006376FC" w:rsidRDefault="00881D8C" w:rsidP="00881D8C">
            <w:pPr>
              <w:jc w:val="both"/>
              <w:rPr>
                <w:sz w:val="28"/>
              </w:rPr>
            </w:pPr>
            <w:r>
              <w:rPr>
                <w:sz w:val="28"/>
              </w:rPr>
              <w:t>Уравнение</w:t>
            </w:r>
          </w:p>
        </w:tc>
      </w:tr>
      <w:tr w:rsidR="00881D8C" w:rsidRPr="003228CA" w14:paraId="1DEC64BE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77CBBC4" w14:textId="77777777" w:rsidR="00881D8C" w:rsidRPr="00195EA6" w:rsidRDefault="00881D8C" w:rsidP="00881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1417" w:type="dxa"/>
            <w:vAlign w:val="center"/>
          </w:tcPr>
          <w:p w14:paraId="073C4FE9" w14:textId="77777777" w:rsidR="00881D8C" w:rsidRPr="00031CCC" w:rsidRDefault="001138C2" w:rsidP="00881D8C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1276" w:type="dxa"/>
            <w:vAlign w:val="center"/>
          </w:tcPr>
          <w:p w14:paraId="2FD2467B" w14:textId="77777777" w:rsidR="00881D8C" w:rsidRPr="00195EA6" w:rsidRDefault="00881D8C" w:rsidP="00881D8C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0E6B64D" w14:textId="77777777" w:rsidR="00881D8C" w:rsidRPr="00B36471" w:rsidRDefault="00881D8C" w:rsidP="00881D8C">
            <w:pPr>
              <w:jc w:val="both"/>
              <w:rPr>
                <w:sz w:val="28"/>
              </w:rPr>
            </w:pPr>
            <w:r>
              <w:rPr>
                <w:sz w:val="28"/>
              </w:rPr>
              <w:t>Уравнение</w:t>
            </w:r>
          </w:p>
        </w:tc>
      </w:tr>
      <w:tr w:rsidR="00881D8C" w:rsidRPr="003228CA" w14:paraId="11077AF2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0E18C6A" w14:textId="77777777" w:rsidR="00881D8C" w:rsidRPr="00195EA6" w:rsidRDefault="00881D8C" w:rsidP="00881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1417" w:type="dxa"/>
            <w:vAlign w:val="center"/>
          </w:tcPr>
          <w:p w14:paraId="37D48B9C" w14:textId="77777777" w:rsidR="00881D8C" w:rsidRPr="00195EA6" w:rsidRDefault="001138C2" w:rsidP="00881D8C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1276" w:type="dxa"/>
            <w:vAlign w:val="center"/>
          </w:tcPr>
          <w:p w14:paraId="6FFCB5FD" w14:textId="77777777" w:rsidR="00881D8C" w:rsidRPr="00195EA6" w:rsidRDefault="00881D8C" w:rsidP="00881D8C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CDE8E57" w14:textId="77777777" w:rsidR="00881D8C" w:rsidRPr="006376FC" w:rsidRDefault="00881D8C" w:rsidP="00881D8C">
            <w:pPr>
              <w:jc w:val="both"/>
              <w:rPr>
                <w:sz w:val="28"/>
              </w:rPr>
            </w:pPr>
            <w:r>
              <w:rPr>
                <w:sz w:val="28"/>
              </w:rPr>
              <w:t>Уравнение</w:t>
            </w:r>
          </w:p>
        </w:tc>
      </w:tr>
      <w:tr w:rsidR="00881D8C" w:rsidRPr="003228CA" w14:paraId="43F055AC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704597F" w14:textId="77777777" w:rsidR="00881D8C" w:rsidRPr="00195EA6" w:rsidRDefault="00881D8C" w:rsidP="00881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1417" w:type="dxa"/>
            <w:vAlign w:val="center"/>
          </w:tcPr>
          <w:p w14:paraId="2CEA5732" w14:textId="77777777" w:rsidR="00881D8C" w:rsidRPr="00195EA6" w:rsidRDefault="001138C2" w:rsidP="00881D8C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1276" w:type="dxa"/>
            <w:vAlign w:val="center"/>
          </w:tcPr>
          <w:p w14:paraId="351FEEE2" w14:textId="77777777" w:rsidR="00881D8C" w:rsidRPr="00195EA6" w:rsidRDefault="00881D8C" w:rsidP="00881D8C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51C2626" w14:textId="77777777" w:rsidR="00881D8C" w:rsidRPr="006376FC" w:rsidRDefault="00FE268E" w:rsidP="00881D8C">
            <w:pPr>
              <w:jc w:val="both"/>
              <w:rPr>
                <w:sz w:val="28"/>
              </w:rPr>
            </w:pPr>
            <w:r>
              <w:rPr>
                <w:sz w:val="28"/>
              </w:rPr>
              <w:t>Угол. Обозначение углов</w:t>
            </w:r>
          </w:p>
        </w:tc>
      </w:tr>
      <w:tr w:rsidR="00881D8C" w:rsidRPr="003228CA" w14:paraId="1AAE44B8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6138777" w14:textId="77777777" w:rsidR="00881D8C" w:rsidRPr="00195EA6" w:rsidRDefault="00881D8C" w:rsidP="00881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1417" w:type="dxa"/>
            <w:vAlign w:val="center"/>
          </w:tcPr>
          <w:p w14:paraId="6640D438" w14:textId="77777777" w:rsidR="00881D8C" w:rsidRPr="00195EA6" w:rsidRDefault="001138C2" w:rsidP="00881D8C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276" w:type="dxa"/>
            <w:vAlign w:val="center"/>
          </w:tcPr>
          <w:p w14:paraId="601A4913" w14:textId="77777777" w:rsidR="00881D8C" w:rsidRPr="00195EA6" w:rsidRDefault="00881D8C" w:rsidP="00881D8C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B724AD9" w14:textId="77777777" w:rsidR="00881D8C" w:rsidRPr="006376FC" w:rsidRDefault="00FE268E" w:rsidP="00881D8C">
            <w:pPr>
              <w:jc w:val="both"/>
              <w:rPr>
                <w:b/>
                <w:i/>
                <w:sz w:val="28"/>
              </w:rPr>
            </w:pPr>
            <w:r>
              <w:rPr>
                <w:sz w:val="28"/>
              </w:rPr>
              <w:t>Угол. Обозначение углов</w:t>
            </w:r>
          </w:p>
        </w:tc>
      </w:tr>
      <w:tr w:rsidR="00881D8C" w:rsidRPr="003228CA" w14:paraId="754718B4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A8F1140" w14:textId="77777777" w:rsidR="00881D8C" w:rsidRPr="00195EA6" w:rsidRDefault="00881D8C" w:rsidP="00881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1417" w:type="dxa"/>
            <w:vAlign w:val="center"/>
          </w:tcPr>
          <w:p w14:paraId="4D9585E3" w14:textId="77777777" w:rsidR="00881D8C" w:rsidRPr="00195EA6" w:rsidRDefault="001138C2" w:rsidP="00881D8C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1276" w:type="dxa"/>
            <w:vAlign w:val="center"/>
          </w:tcPr>
          <w:p w14:paraId="7C3E33CC" w14:textId="77777777" w:rsidR="00881D8C" w:rsidRPr="00195EA6" w:rsidRDefault="00881D8C" w:rsidP="00881D8C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9560D3F" w14:textId="77777777" w:rsidR="00881D8C" w:rsidRPr="006376FC" w:rsidRDefault="00FE268E" w:rsidP="00881D8C">
            <w:pPr>
              <w:jc w:val="both"/>
              <w:rPr>
                <w:sz w:val="28"/>
              </w:rPr>
            </w:pPr>
            <w:r>
              <w:rPr>
                <w:sz w:val="28"/>
              </w:rPr>
              <w:t>Виды углов. Измерение углов</w:t>
            </w:r>
          </w:p>
        </w:tc>
      </w:tr>
      <w:tr w:rsidR="00881D8C" w:rsidRPr="003228CA" w14:paraId="130955A7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38BA41B" w14:textId="77777777" w:rsidR="00881D8C" w:rsidRPr="00195EA6" w:rsidRDefault="00881D8C" w:rsidP="00881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1417" w:type="dxa"/>
            <w:vAlign w:val="center"/>
          </w:tcPr>
          <w:p w14:paraId="5F237D3E" w14:textId="77777777" w:rsidR="00881D8C" w:rsidRPr="00195EA6" w:rsidRDefault="001138C2" w:rsidP="00881D8C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1276" w:type="dxa"/>
            <w:vAlign w:val="center"/>
          </w:tcPr>
          <w:p w14:paraId="6F88A0C4" w14:textId="77777777" w:rsidR="00881D8C" w:rsidRPr="00195EA6" w:rsidRDefault="00881D8C" w:rsidP="00881D8C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78C78F6" w14:textId="77777777" w:rsidR="00881D8C" w:rsidRPr="006376FC" w:rsidRDefault="00FE268E" w:rsidP="00881D8C">
            <w:pPr>
              <w:jc w:val="both"/>
              <w:rPr>
                <w:sz w:val="28"/>
              </w:rPr>
            </w:pPr>
            <w:r>
              <w:rPr>
                <w:sz w:val="28"/>
              </w:rPr>
              <w:t>Измерение углов</w:t>
            </w:r>
          </w:p>
        </w:tc>
      </w:tr>
      <w:tr w:rsidR="00881D8C" w:rsidRPr="003228CA" w14:paraId="7085AF06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827AACD" w14:textId="77777777" w:rsidR="00881D8C" w:rsidRPr="00195EA6" w:rsidRDefault="00881D8C" w:rsidP="00881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1417" w:type="dxa"/>
            <w:vAlign w:val="center"/>
          </w:tcPr>
          <w:p w14:paraId="54D07115" w14:textId="77777777" w:rsidR="00881D8C" w:rsidRPr="00195EA6" w:rsidRDefault="001138C2" w:rsidP="00881D8C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1276" w:type="dxa"/>
            <w:vAlign w:val="center"/>
          </w:tcPr>
          <w:p w14:paraId="5B8F2112" w14:textId="77777777" w:rsidR="00881D8C" w:rsidRPr="00195EA6" w:rsidRDefault="00881D8C" w:rsidP="00881D8C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CF4A5B4" w14:textId="77777777" w:rsidR="00881D8C" w:rsidRPr="006376FC" w:rsidRDefault="00FE268E" w:rsidP="00881D8C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Построение углов</w:t>
            </w:r>
          </w:p>
        </w:tc>
      </w:tr>
      <w:tr w:rsidR="00FE268E" w:rsidRPr="003228CA" w14:paraId="1AA84D4F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39861B4" w14:textId="77777777" w:rsidR="00FE268E" w:rsidRPr="00195EA6" w:rsidRDefault="00FE268E" w:rsidP="00FE2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1417" w:type="dxa"/>
            <w:vAlign w:val="center"/>
          </w:tcPr>
          <w:p w14:paraId="17E91F38" w14:textId="77777777" w:rsidR="00FE268E" w:rsidRPr="00195EA6" w:rsidRDefault="001138C2" w:rsidP="00FE268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1276" w:type="dxa"/>
            <w:vAlign w:val="center"/>
          </w:tcPr>
          <w:p w14:paraId="655F5F3D" w14:textId="77777777" w:rsidR="00FE268E" w:rsidRPr="00195EA6" w:rsidRDefault="00FE268E" w:rsidP="00FE268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6D59455" w14:textId="77777777" w:rsidR="00FE268E" w:rsidRPr="006376FC" w:rsidRDefault="00FE268E" w:rsidP="00FE268E">
            <w:pPr>
              <w:jc w:val="both"/>
              <w:rPr>
                <w:sz w:val="28"/>
              </w:rPr>
            </w:pPr>
            <w:r>
              <w:rPr>
                <w:sz w:val="28"/>
              </w:rPr>
              <w:t>Виды углов. Измерение углов</w:t>
            </w:r>
          </w:p>
        </w:tc>
      </w:tr>
      <w:tr w:rsidR="00FE268E" w:rsidRPr="003228CA" w14:paraId="6F664918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5AA8DAA" w14:textId="77777777" w:rsidR="00FE268E" w:rsidRPr="00195EA6" w:rsidRDefault="00FE268E" w:rsidP="00FE2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1417" w:type="dxa"/>
            <w:vAlign w:val="center"/>
          </w:tcPr>
          <w:p w14:paraId="3B0994EA" w14:textId="77777777" w:rsidR="00FE268E" w:rsidRPr="00195EA6" w:rsidRDefault="001138C2" w:rsidP="00FE268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1276" w:type="dxa"/>
            <w:vAlign w:val="center"/>
          </w:tcPr>
          <w:p w14:paraId="79A2ACE5" w14:textId="77777777" w:rsidR="00FE268E" w:rsidRPr="00195EA6" w:rsidRDefault="00FE268E" w:rsidP="00FE268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0CFCFDD" w14:textId="77777777" w:rsidR="00FE268E" w:rsidRPr="006376FC" w:rsidRDefault="00FE268E" w:rsidP="00FE268E">
            <w:pPr>
              <w:jc w:val="both"/>
              <w:rPr>
                <w:sz w:val="28"/>
              </w:rPr>
            </w:pPr>
            <w:r>
              <w:rPr>
                <w:sz w:val="28"/>
              </w:rPr>
              <w:t>Виды углов. Измерение углов</w:t>
            </w:r>
          </w:p>
        </w:tc>
      </w:tr>
      <w:tr w:rsidR="00FE268E" w:rsidRPr="003228CA" w14:paraId="201313DB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20F08A4" w14:textId="77777777" w:rsidR="00FE268E" w:rsidRPr="00195EA6" w:rsidRDefault="00FE268E" w:rsidP="00FE2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1417" w:type="dxa"/>
            <w:vAlign w:val="center"/>
          </w:tcPr>
          <w:p w14:paraId="55CB5D35" w14:textId="77777777" w:rsidR="00FE268E" w:rsidRPr="00195EA6" w:rsidRDefault="001138C2" w:rsidP="00FE268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</w:t>
            </w:r>
          </w:p>
        </w:tc>
        <w:tc>
          <w:tcPr>
            <w:tcW w:w="1276" w:type="dxa"/>
            <w:vAlign w:val="center"/>
          </w:tcPr>
          <w:p w14:paraId="75C3AE17" w14:textId="77777777" w:rsidR="00FE268E" w:rsidRPr="00195EA6" w:rsidRDefault="00FE268E" w:rsidP="00FE268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EFAA183" w14:textId="77777777" w:rsidR="00FE268E" w:rsidRPr="006376FC" w:rsidRDefault="00FE268E" w:rsidP="00FE268E">
            <w:pPr>
              <w:jc w:val="both"/>
              <w:rPr>
                <w:sz w:val="28"/>
              </w:rPr>
            </w:pPr>
            <w:r>
              <w:rPr>
                <w:sz w:val="28"/>
              </w:rPr>
              <w:t>Многоугольники</w:t>
            </w:r>
          </w:p>
        </w:tc>
      </w:tr>
      <w:tr w:rsidR="00FE268E" w:rsidRPr="003228CA" w14:paraId="4EF539F7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6ED7661" w14:textId="77777777" w:rsidR="00FE268E" w:rsidRPr="00195EA6" w:rsidRDefault="00FE268E" w:rsidP="00FE2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1417" w:type="dxa"/>
            <w:vAlign w:val="center"/>
          </w:tcPr>
          <w:p w14:paraId="2EE31519" w14:textId="77777777" w:rsidR="00FE268E" w:rsidRPr="00195EA6" w:rsidRDefault="001138C2" w:rsidP="00FE268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1276" w:type="dxa"/>
            <w:vAlign w:val="center"/>
          </w:tcPr>
          <w:p w14:paraId="58AD19DA" w14:textId="77777777" w:rsidR="00FE268E" w:rsidRPr="00195EA6" w:rsidRDefault="00FE268E" w:rsidP="00FE268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3C59BC3" w14:textId="77777777" w:rsidR="00FE268E" w:rsidRPr="006376FC" w:rsidRDefault="00FE268E" w:rsidP="00FE268E">
            <w:pPr>
              <w:jc w:val="both"/>
              <w:rPr>
                <w:sz w:val="28"/>
              </w:rPr>
            </w:pPr>
            <w:r>
              <w:rPr>
                <w:sz w:val="28"/>
              </w:rPr>
              <w:t>Равные фигуры</w:t>
            </w:r>
          </w:p>
        </w:tc>
      </w:tr>
      <w:tr w:rsidR="00FE268E" w:rsidRPr="003228CA" w14:paraId="58D6667E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0BDA66D" w14:textId="77777777" w:rsidR="00FE268E" w:rsidRPr="00195EA6" w:rsidRDefault="00FE268E" w:rsidP="00FE2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1417" w:type="dxa"/>
            <w:vAlign w:val="center"/>
          </w:tcPr>
          <w:p w14:paraId="76A67A70" w14:textId="77777777" w:rsidR="00FE268E" w:rsidRPr="00195EA6" w:rsidRDefault="001138C2" w:rsidP="00FE268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1276" w:type="dxa"/>
            <w:vAlign w:val="center"/>
          </w:tcPr>
          <w:p w14:paraId="6BB40888" w14:textId="77777777" w:rsidR="00FE268E" w:rsidRPr="00195EA6" w:rsidRDefault="00FE268E" w:rsidP="00FE268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4B82E55" w14:textId="77777777" w:rsidR="00FE268E" w:rsidRDefault="00FE268E" w:rsidP="00FE268E">
            <w:pPr>
              <w:jc w:val="both"/>
              <w:rPr>
                <w:sz w:val="28"/>
              </w:rPr>
            </w:pPr>
            <w:r>
              <w:rPr>
                <w:sz w:val="28"/>
              </w:rPr>
              <w:t>Треугольник и его виды</w:t>
            </w:r>
          </w:p>
        </w:tc>
      </w:tr>
      <w:tr w:rsidR="00FE268E" w:rsidRPr="003228CA" w14:paraId="2932DA89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426D41A" w14:textId="77777777" w:rsidR="00FE268E" w:rsidRPr="00195EA6" w:rsidRDefault="00FE268E" w:rsidP="00FE2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47.</w:t>
            </w:r>
          </w:p>
        </w:tc>
        <w:tc>
          <w:tcPr>
            <w:tcW w:w="1417" w:type="dxa"/>
            <w:vAlign w:val="center"/>
          </w:tcPr>
          <w:p w14:paraId="50A3CB9A" w14:textId="77777777" w:rsidR="00FE268E" w:rsidRPr="00195EA6" w:rsidRDefault="003B1FE5" w:rsidP="00FE268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  <w:tc>
          <w:tcPr>
            <w:tcW w:w="1276" w:type="dxa"/>
            <w:vAlign w:val="center"/>
          </w:tcPr>
          <w:p w14:paraId="36C6AAD6" w14:textId="77777777" w:rsidR="00FE268E" w:rsidRPr="00195EA6" w:rsidRDefault="00FE268E" w:rsidP="00FE268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E94B00D" w14:textId="77777777" w:rsidR="00FE268E" w:rsidRDefault="00FE268E" w:rsidP="00FE268E">
            <w:pPr>
              <w:jc w:val="both"/>
              <w:rPr>
                <w:sz w:val="28"/>
              </w:rPr>
            </w:pPr>
            <w:r>
              <w:rPr>
                <w:sz w:val="28"/>
              </w:rPr>
              <w:t>Треугольник и его виды</w:t>
            </w:r>
          </w:p>
        </w:tc>
      </w:tr>
      <w:tr w:rsidR="00FE268E" w:rsidRPr="003228CA" w14:paraId="241A8823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EF67E55" w14:textId="77777777" w:rsidR="00FE268E" w:rsidRPr="00195EA6" w:rsidRDefault="00FE268E" w:rsidP="00FE2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1417" w:type="dxa"/>
            <w:vAlign w:val="center"/>
          </w:tcPr>
          <w:p w14:paraId="71593E12" w14:textId="77777777" w:rsidR="00FE268E" w:rsidRPr="00195EA6" w:rsidRDefault="003B1FE5" w:rsidP="00FE268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276" w:type="dxa"/>
            <w:vAlign w:val="center"/>
          </w:tcPr>
          <w:p w14:paraId="07AF256A" w14:textId="77777777" w:rsidR="00FE268E" w:rsidRPr="00195EA6" w:rsidRDefault="00FE268E" w:rsidP="00FE268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53B0422" w14:textId="77777777" w:rsidR="00FE268E" w:rsidRDefault="00C24FC4" w:rsidP="00FE268E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Построение треугольников</w:t>
            </w:r>
          </w:p>
        </w:tc>
      </w:tr>
      <w:tr w:rsidR="00FE268E" w:rsidRPr="003228CA" w14:paraId="301B07FB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8E55CE4" w14:textId="77777777" w:rsidR="00FE268E" w:rsidRDefault="00C24FC4" w:rsidP="00FE2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1417" w:type="dxa"/>
            <w:vAlign w:val="center"/>
          </w:tcPr>
          <w:p w14:paraId="022956D2" w14:textId="77777777" w:rsidR="00FE268E" w:rsidRPr="00195EA6" w:rsidRDefault="003B1FE5" w:rsidP="00FE268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1276" w:type="dxa"/>
            <w:vAlign w:val="center"/>
          </w:tcPr>
          <w:p w14:paraId="06F46E6A" w14:textId="77777777" w:rsidR="00FE268E" w:rsidRPr="00195EA6" w:rsidRDefault="00FE268E" w:rsidP="00FE268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A3C8DDB" w14:textId="77777777" w:rsidR="00FE268E" w:rsidRDefault="00C24FC4" w:rsidP="00FE268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Прямоугольник</w:t>
            </w:r>
          </w:p>
        </w:tc>
      </w:tr>
      <w:tr w:rsidR="00C24FC4" w:rsidRPr="003228CA" w14:paraId="53855B04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80DF54A" w14:textId="77777777" w:rsidR="00C24FC4" w:rsidRPr="00195EA6" w:rsidRDefault="00C24FC4" w:rsidP="00C24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1417" w:type="dxa"/>
            <w:vAlign w:val="center"/>
          </w:tcPr>
          <w:p w14:paraId="6A87C7D6" w14:textId="77777777" w:rsidR="00C24FC4" w:rsidRPr="00195EA6" w:rsidRDefault="003B1FE5" w:rsidP="00C24FC4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1276" w:type="dxa"/>
            <w:vAlign w:val="center"/>
          </w:tcPr>
          <w:p w14:paraId="760A402B" w14:textId="77777777" w:rsidR="00C24FC4" w:rsidRPr="00195EA6" w:rsidRDefault="00C24FC4" w:rsidP="00C24FC4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24CB340" w14:textId="77777777" w:rsidR="00C24FC4" w:rsidRDefault="00C24FC4" w:rsidP="00C24FC4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Прямоугольник. Ось симметрии фигуры</w:t>
            </w:r>
          </w:p>
        </w:tc>
      </w:tr>
      <w:tr w:rsidR="00C24FC4" w:rsidRPr="003228CA" w14:paraId="6445CCD9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E018E35" w14:textId="77777777" w:rsidR="00C24FC4" w:rsidRPr="00195EA6" w:rsidRDefault="00C24FC4" w:rsidP="00C24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1417" w:type="dxa"/>
            <w:vAlign w:val="center"/>
          </w:tcPr>
          <w:p w14:paraId="5CB96B5B" w14:textId="77777777" w:rsidR="00C24FC4" w:rsidRPr="00195EA6" w:rsidRDefault="003B1FE5" w:rsidP="003B1FE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1276" w:type="dxa"/>
            <w:vAlign w:val="center"/>
          </w:tcPr>
          <w:p w14:paraId="505875AC" w14:textId="77777777" w:rsidR="00C24FC4" w:rsidRPr="00195EA6" w:rsidRDefault="00C24FC4" w:rsidP="00C24FC4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CA72BBC" w14:textId="77777777" w:rsidR="00C24FC4" w:rsidRDefault="00C24FC4" w:rsidP="00C24FC4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Прямоугольник. Ось симметрии фигуры</w:t>
            </w:r>
          </w:p>
        </w:tc>
      </w:tr>
      <w:tr w:rsidR="00C24FC4" w:rsidRPr="003228CA" w14:paraId="623CE630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4D07CEB" w14:textId="77777777" w:rsidR="00C24FC4" w:rsidRPr="00195EA6" w:rsidRDefault="00C24FC4" w:rsidP="00C24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1417" w:type="dxa"/>
            <w:vAlign w:val="center"/>
          </w:tcPr>
          <w:p w14:paraId="2D552647" w14:textId="77777777" w:rsidR="00C24FC4" w:rsidRPr="00195EA6" w:rsidRDefault="003B1FE5" w:rsidP="00C24FC4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1276" w:type="dxa"/>
            <w:vAlign w:val="center"/>
          </w:tcPr>
          <w:p w14:paraId="36AA42A4" w14:textId="77777777" w:rsidR="00C24FC4" w:rsidRPr="00195EA6" w:rsidRDefault="00C24FC4" w:rsidP="00C24FC4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CCB670B" w14:textId="77777777" w:rsidR="00C24FC4" w:rsidRDefault="00C24FC4" w:rsidP="00C24FC4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Повторение и систематизация учебного материала</w:t>
            </w:r>
          </w:p>
        </w:tc>
      </w:tr>
      <w:tr w:rsidR="00C24FC4" w:rsidRPr="003228CA" w14:paraId="76E650EB" w14:textId="77777777" w:rsidTr="004E74C1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557AD6E" w14:textId="77777777" w:rsidR="00C24FC4" w:rsidRPr="00195EA6" w:rsidRDefault="00C24FC4" w:rsidP="00C24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FA547AE" w14:textId="77777777" w:rsidR="00C24FC4" w:rsidRPr="00195EA6" w:rsidRDefault="003B1FE5" w:rsidP="00C24FC4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2BB9536" w14:textId="77777777" w:rsidR="00C24FC4" w:rsidRPr="00195EA6" w:rsidRDefault="00C24FC4" w:rsidP="00C24FC4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D9D9D9" w:themeFill="background1" w:themeFillShade="D9"/>
          </w:tcPr>
          <w:p w14:paraId="1157F889" w14:textId="77777777" w:rsidR="00C24FC4" w:rsidRPr="00197B77" w:rsidRDefault="00C24FC4" w:rsidP="00C24FC4">
            <w:pPr>
              <w:jc w:val="both"/>
              <w:rPr>
                <w:b/>
                <w:i/>
                <w:sz w:val="28"/>
              </w:rPr>
            </w:pPr>
            <w:r w:rsidRPr="00197B77">
              <w:rPr>
                <w:b/>
                <w:i/>
                <w:sz w:val="28"/>
              </w:rPr>
              <w:t>Контрольная работа № 3</w:t>
            </w:r>
            <w:r>
              <w:rPr>
                <w:b/>
                <w:i/>
                <w:sz w:val="28"/>
              </w:rPr>
              <w:t xml:space="preserve"> по теме: «Многоугольники. Углы»</w:t>
            </w:r>
          </w:p>
        </w:tc>
      </w:tr>
      <w:tr w:rsidR="002C695D" w:rsidRPr="003228CA" w14:paraId="56BBEA52" w14:textId="77777777" w:rsidTr="002C695D">
        <w:trPr>
          <w:trHeight w:val="360"/>
        </w:trPr>
        <w:tc>
          <w:tcPr>
            <w:tcW w:w="851" w:type="dxa"/>
            <w:shd w:val="clear" w:color="auto" w:fill="auto"/>
            <w:vAlign w:val="center"/>
          </w:tcPr>
          <w:p w14:paraId="7CBB4D90" w14:textId="77777777" w:rsidR="002C695D" w:rsidRDefault="002C695D" w:rsidP="00C24F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9B99CE" w14:textId="77777777" w:rsidR="002C695D" w:rsidRDefault="002C695D" w:rsidP="00C24FC4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683D7E" w14:textId="77777777" w:rsidR="002C695D" w:rsidRPr="00195EA6" w:rsidRDefault="002C695D" w:rsidP="00C24FC4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auto"/>
          </w:tcPr>
          <w:p w14:paraId="6E0BD374" w14:textId="77777777" w:rsidR="002C695D" w:rsidRPr="00197B77" w:rsidRDefault="002C695D" w:rsidP="002C695D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>Умножение и деление натуральных чисел – 37 ч</w:t>
            </w:r>
          </w:p>
        </w:tc>
      </w:tr>
      <w:tr w:rsidR="00C24FC4" w:rsidRPr="003228CA" w14:paraId="66D057DF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2193C43" w14:textId="77777777" w:rsidR="00C24FC4" w:rsidRPr="00195EA6" w:rsidRDefault="00C24FC4" w:rsidP="00C24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1417" w:type="dxa"/>
            <w:vAlign w:val="center"/>
          </w:tcPr>
          <w:p w14:paraId="1D297C1B" w14:textId="77777777" w:rsidR="00C24FC4" w:rsidRPr="00195EA6" w:rsidRDefault="003B1FE5" w:rsidP="00C24FC4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1276" w:type="dxa"/>
            <w:vAlign w:val="center"/>
          </w:tcPr>
          <w:p w14:paraId="5B8AE044" w14:textId="77777777" w:rsidR="00C24FC4" w:rsidRPr="00195EA6" w:rsidRDefault="00C24FC4" w:rsidP="00C24FC4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9CA73FB" w14:textId="77777777" w:rsidR="00C24FC4" w:rsidRPr="00CA0EF3" w:rsidRDefault="00C24FC4" w:rsidP="00C24FC4">
            <w:pPr>
              <w:jc w:val="both"/>
              <w:rPr>
                <w:sz w:val="28"/>
              </w:rPr>
            </w:pPr>
            <w:r>
              <w:rPr>
                <w:sz w:val="28"/>
              </w:rPr>
              <w:t>Умножение</w:t>
            </w:r>
          </w:p>
        </w:tc>
      </w:tr>
      <w:tr w:rsidR="00C24FC4" w:rsidRPr="003228CA" w14:paraId="3995F348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1C7F13B" w14:textId="77777777" w:rsidR="00C24FC4" w:rsidRPr="00195EA6" w:rsidRDefault="00C24FC4" w:rsidP="00C24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1417" w:type="dxa"/>
            <w:vAlign w:val="center"/>
          </w:tcPr>
          <w:p w14:paraId="4E7E61DD" w14:textId="77777777" w:rsidR="00C24FC4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1276" w:type="dxa"/>
            <w:vAlign w:val="center"/>
          </w:tcPr>
          <w:p w14:paraId="617D37AC" w14:textId="77777777" w:rsidR="00C24FC4" w:rsidRPr="00195EA6" w:rsidRDefault="00C24FC4" w:rsidP="00C24FC4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BCD99E7" w14:textId="77777777" w:rsidR="00C24FC4" w:rsidRPr="00F749C1" w:rsidRDefault="00C24FC4" w:rsidP="00C24FC4">
            <w:pPr>
              <w:jc w:val="both"/>
              <w:rPr>
                <w:sz w:val="28"/>
              </w:rPr>
            </w:pPr>
            <w:r>
              <w:rPr>
                <w:sz w:val="28"/>
              </w:rPr>
              <w:t>Переместительное свойство умножения</w:t>
            </w:r>
          </w:p>
        </w:tc>
      </w:tr>
      <w:tr w:rsidR="00E22BD5" w:rsidRPr="003228CA" w14:paraId="24AF606B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8A2EC1E" w14:textId="77777777" w:rsidR="00E22BD5" w:rsidRDefault="00E22BD5" w:rsidP="00E22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1417" w:type="dxa"/>
            <w:vAlign w:val="center"/>
          </w:tcPr>
          <w:p w14:paraId="2D49285F" w14:textId="77777777" w:rsidR="00E22BD5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1276" w:type="dxa"/>
            <w:vAlign w:val="center"/>
          </w:tcPr>
          <w:p w14:paraId="6A9E8672" w14:textId="77777777" w:rsidR="00E22BD5" w:rsidRPr="00195EA6" w:rsidRDefault="00E22BD5" w:rsidP="00E22BD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E98BD9F" w14:textId="77777777" w:rsidR="00E22BD5" w:rsidRPr="00F749C1" w:rsidRDefault="00E22BD5" w:rsidP="00E22BD5">
            <w:pPr>
              <w:jc w:val="both"/>
              <w:rPr>
                <w:sz w:val="28"/>
              </w:rPr>
            </w:pPr>
            <w:r>
              <w:rPr>
                <w:sz w:val="28"/>
              </w:rPr>
              <w:t>Умножение. Переместительное свойство умножения</w:t>
            </w:r>
          </w:p>
        </w:tc>
      </w:tr>
      <w:tr w:rsidR="00E22BD5" w:rsidRPr="003228CA" w14:paraId="1A487652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712B2AC" w14:textId="77777777" w:rsidR="00E22BD5" w:rsidRDefault="00E22BD5" w:rsidP="00E22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1417" w:type="dxa"/>
            <w:vAlign w:val="center"/>
          </w:tcPr>
          <w:p w14:paraId="235D6D78" w14:textId="77777777" w:rsidR="00E22BD5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1276" w:type="dxa"/>
            <w:vAlign w:val="center"/>
          </w:tcPr>
          <w:p w14:paraId="523D472B" w14:textId="77777777" w:rsidR="00E22BD5" w:rsidRPr="00195EA6" w:rsidRDefault="00E22BD5" w:rsidP="00E22BD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3E02DC4" w14:textId="77777777" w:rsidR="00E22BD5" w:rsidRPr="00F749C1" w:rsidRDefault="00E22BD5" w:rsidP="00E22BD5">
            <w:pPr>
              <w:jc w:val="both"/>
              <w:rPr>
                <w:sz w:val="28"/>
              </w:rPr>
            </w:pPr>
            <w:r>
              <w:rPr>
                <w:sz w:val="28"/>
              </w:rPr>
              <w:t>Умножение. Переместительное свойство умножения</w:t>
            </w:r>
          </w:p>
        </w:tc>
      </w:tr>
      <w:tr w:rsidR="00E22BD5" w:rsidRPr="003228CA" w14:paraId="687889CE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8EFF184" w14:textId="77777777" w:rsidR="00E22BD5" w:rsidRDefault="00E22BD5" w:rsidP="00E22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1417" w:type="dxa"/>
            <w:vAlign w:val="center"/>
          </w:tcPr>
          <w:p w14:paraId="58114AF7" w14:textId="77777777" w:rsidR="00E22BD5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276" w:type="dxa"/>
            <w:vAlign w:val="center"/>
          </w:tcPr>
          <w:p w14:paraId="2A75C2CB" w14:textId="77777777" w:rsidR="00E22BD5" w:rsidRPr="00195EA6" w:rsidRDefault="00E22BD5" w:rsidP="00E22BD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2BEB027" w14:textId="77777777" w:rsidR="00E22BD5" w:rsidRPr="00F749C1" w:rsidRDefault="00E22BD5" w:rsidP="00E22BD5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Сочетательное и распределительное свойства умножения</w:t>
            </w:r>
          </w:p>
        </w:tc>
      </w:tr>
      <w:tr w:rsidR="00E22BD5" w:rsidRPr="003228CA" w14:paraId="55239637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34B822C" w14:textId="77777777" w:rsidR="00E22BD5" w:rsidRDefault="00E22BD5" w:rsidP="00E22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1417" w:type="dxa"/>
            <w:vAlign w:val="center"/>
          </w:tcPr>
          <w:p w14:paraId="32CDB6C4" w14:textId="77777777" w:rsidR="00E22BD5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1276" w:type="dxa"/>
            <w:vAlign w:val="center"/>
          </w:tcPr>
          <w:p w14:paraId="18E93C85" w14:textId="77777777" w:rsidR="00E22BD5" w:rsidRPr="00195EA6" w:rsidRDefault="00E22BD5" w:rsidP="00E22BD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6C38073" w14:textId="77777777" w:rsidR="00E22BD5" w:rsidRPr="00F749C1" w:rsidRDefault="00E22BD5" w:rsidP="00E22BD5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Сочетательное и распределительное свойства умножения</w:t>
            </w:r>
          </w:p>
        </w:tc>
      </w:tr>
      <w:tr w:rsidR="00E22BD5" w:rsidRPr="003228CA" w14:paraId="63C39787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1469F09" w14:textId="77777777" w:rsidR="00E22BD5" w:rsidRDefault="00E22BD5" w:rsidP="00E22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1417" w:type="dxa"/>
            <w:vAlign w:val="center"/>
          </w:tcPr>
          <w:p w14:paraId="1D4FFB0E" w14:textId="77777777" w:rsidR="00E22BD5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1276" w:type="dxa"/>
            <w:vAlign w:val="center"/>
          </w:tcPr>
          <w:p w14:paraId="205F194F" w14:textId="77777777" w:rsidR="00E22BD5" w:rsidRPr="00195EA6" w:rsidRDefault="00E22BD5" w:rsidP="00E22BD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B5AC1A4" w14:textId="77777777" w:rsidR="00E22BD5" w:rsidRPr="00F749C1" w:rsidRDefault="00E22BD5" w:rsidP="00E22BD5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Сочетательное и распределительное свойства умножения</w:t>
            </w:r>
          </w:p>
        </w:tc>
      </w:tr>
      <w:tr w:rsidR="00E22BD5" w:rsidRPr="003228CA" w14:paraId="1DED196E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199060F" w14:textId="77777777" w:rsidR="00E22BD5" w:rsidRDefault="00E22BD5" w:rsidP="00E22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1417" w:type="dxa"/>
            <w:vAlign w:val="center"/>
          </w:tcPr>
          <w:p w14:paraId="468A5C7E" w14:textId="77777777" w:rsidR="00E22BD5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1276" w:type="dxa"/>
            <w:vAlign w:val="center"/>
          </w:tcPr>
          <w:p w14:paraId="450B2EF5" w14:textId="77777777" w:rsidR="00E22BD5" w:rsidRPr="00195EA6" w:rsidRDefault="00E22BD5" w:rsidP="00E22BD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9153708" w14:textId="77777777" w:rsidR="00E22BD5" w:rsidRPr="00F749C1" w:rsidRDefault="00E22BD5" w:rsidP="00E22BD5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</w:t>
            </w:r>
          </w:p>
        </w:tc>
      </w:tr>
      <w:tr w:rsidR="00E22BD5" w:rsidRPr="003228CA" w14:paraId="249412D3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BF55D8A" w14:textId="77777777" w:rsidR="00E22BD5" w:rsidRDefault="00E22BD5" w:rsidP="00E22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1417" w:type="dxa"/>
            <w:vAlign w:val="center"/>
          </w:tcPr>
          <w:p w14:paraId="7F124308" w14:textId="77777777" w:rsidR="00E22BD5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</w:tc>
        <w:tc>
          <w:tcPr>
            <w:tcW w:w="1276" w:type="dxa"/>
            <w:vAlign w:val="center"/>
          </w:tcPr>
          <w:p w14:paraId="7AA28A2E" w14:textId="77777777" w:rsidR="00E22BD5" w:rsidRPr="00195EA6" w:rsidRDefault="00E22BD5" w:rsidP="00E22BD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89C05B7" w14:textId="77777777" w:rsidR="00E22BD5" w:rsidRPr="001C0C5B" w:rsidRDefault="00E22BD5" w:rsidP="00E22BD5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Деление. Свойства деления</w:t>
            </w:r>
          </w:p>
        </w:tc>
      </w:tr>
      <w:tr w:rsidR="00E22BD5" w:rsidRPr="003228CA" w14:paraId="2F5A1589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FA2FE38" w14:textId="77777777" w:rsidR="00E22BD5" w:rsidRPr="00195EA6" w:rsidRDefault="00E22BD5" w:rsidP="00E22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1417" w:type="dxa"/>
            <w:vAlign w:val="center"/>
          </w:tcPr>
          <w:p w14:paraId="0AFF94D2" w14:textId="77777777" w:rsidR="00E22BD5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1276" w:type="dxa"/>
            <w:vAlign w:val="center"/>
          </w:tcPr>
          <w:p w14:paraId="09FCF40A" w14:textId="77777777" w:rsidR="00E22BD5" w:rsidRPr="00195EA6" w:rsidRDefault="00E22BD5" w:rsidP="00E22BD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82ADC81" w14:textId="77777777" w:rsidR="00E22BD5" w:rsidRPr="00F749C1" w:rsidRDefault="00E22BD5" w:rsidP="00E22BD5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Деление. Решение уравнений</w:t>
            </w:r>
          </w:p>
        </w:tc>
      </w:tr>
      <w:tr w:rsidR="00E22BD5" w:rsidRPr="003228CA" w14:paraId="362AD51A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DF8E5FD" w14:textId="77777777" w:rsidR="00E22BD5" w:rsidRPr="00195EA6" w:rsidRDefault="00E22BD5" w:rsidP="00E22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1417" w:type="dxa"/>
            <w:vAlign w:val="center"/>
          </w:tcPr>
          <w:p w14:paraId="409BDDBF" w14:textId="77777777" w:rsidR="00E22BD5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</w:p>
        </w:tc>
        <w:tc>
          <w:tcPr>
            <w:tcW w:w="1276" w:type="dxa"/>
            <w:vAlign w:val="center"/>
          </w:tcPr>
          <w:p w14:paraId="3696C320" w14:textId="77777777" w:rsidR="00E22BD5" w:rsidRPr="00195EA6" w:rsidRDefault="00E22BD5" w:rsidP="00E22BD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0C87B31" w14:textId="77777777" w:rsidR="00E22BD5" w:rsidRPr="000B18B7" w:rsidRDefault="00E22BD5" w:rsidP="00E22BD5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Деление. Решение уравнений</w:t>
            </w:r>
          </w:p>
        </w:tc>
      </w:tr>
      <w:tr w:rsidR="00E22BD5" w:rsidRPr="003228CA" w14:paraId="45FFDCFB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43E192B" w14:textId="77777777" w:rsidR="00E22BD5" w:rsidRPr="00195EA6" w:rsidRDefault="00E22BD5" w:rsidP="00E22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1417" w:type="dxa"/>
            <w:vAlign w:val="center"/>
          </w:tcPr>
          <w:p w14:paraId="7D584E79" w14:textId="77777777" w:rsidR="00E22BD5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8.12</w:t>
            </w:r>
          </w:p>
        </w:tc>
        <w:tc>
          <w:tcPr>
            <w:tcW w:w="1276" w:type="dxa"/>
            <w:vAlign w:val="center"/>
          </w:tcPr>
          <w:p w14:paraId="3FC77F94" w14:textId="77777777" w:rsidR="00E22BD5" w:rsidRPr="00195EA6" w:rsidRDefault="00E22BD5" w:rsidP="00E22BD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37621E9" w14:textId="77777777" w:rsidR="00E22BD5" w:rsidRPr="000B18B7" w:rsidRDefault="00E22BD5" w:rsidP="00E22BD5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Деление. Решение задач</w:t>
            </w:r>
          </w:p>
        </w:tc>
      </w:tr>
      <w:tr w:rsidR="00E22BD5" w:rsidRPr="003228CA" w14:paraId="461DEF56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3CD7443" w14:textId="77777777" w:rsidR="00E22BD5" w:rsidRPr="00195EA6" w:rsidRDefault="00E22BD5" w:rsidP="00E22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</w:tc>
        <w:tc>
          <w:tcPr>
            <w:tcW w:w="1417" w:type="dxa"/>
            <w:vAlign w:val="center"/>
          </w:tcPr>
          <w:p w14:paraId="7BF1D11A" w14:textId="77777777" w:rsidR="00E22BD5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9.12</w:t>
            </w:r>
          </w:p>
        </w:tc>
        <w:tc>
          <w:tcPr>
            <w:tcW w:w="1276" w:type="dxa"/>
            <w:vAlign w:val="center"/>
          </w:tcPr>
          <w:p w14:paraId="06EFDD71" w14:textId="77777777" w:rsidR="00E22BD5" w:rsidRPr="00195EA6" w:rsidRDefault="00E22BD5" w:rsidP="00E22BD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B0EE96E" w14:textId="77777777" w:rsidR="00E22BD5" w:rsidRPr="000B18B7" w:rsidRDefault="00E22BD5" w:rsidP="00E22BD5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Деление. Решение задач</w:t>
            </w:r>
          </w:p>
        </w:tc>
      </w:tr>
      <w:tr w:rsidR="00E22BD5" w:rsidRPr="003228CA" w14:paraId="0A83B442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5738FEF" w14:textId="77777777" w:rsidR="00E22BD5" w:rsidRPr="00195EA6" w:rsidRDefault="00E22BD5" w:rsidP="00E22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</w:tc>
        <w:tc>
          <w:tcPr>
            <w:tcW w:w="1417" w:type="dxa"/>
            <w:vAlign w:val="center"/>
          </w:tcPr>
          <w:p w14:paraId="3D65878F" w14:textId="77777777" w:rsidR="00E22BD5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1276" w:type="dxa"/>
            <w:vAlign w:val="center"/>
          </w:tcPr>
          <w:p w14:paraId="7B0E5A94" w14:textId="77777777" w:rsidR="00E22BD5" w:rsidRPr="00195EA6" w:rsidRDefault="00E22BD5" w:rsidP="00E22BD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0B5D39A" w14:textId="77777777" w:rsidR="00E22BD5" w:rsidRDefault="00E22BD5" w:rsidP="00E22BD5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</w:t>
            </w:r>
          </w:p>
        </w:tc>
      </w:tr>
      <w:tr w:rsidR="00E22BD5" w:rsidRPr="003228CA" w14:paraId="0F01BEF2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9A6FE72" w14:textId="77777777" w:rsidR="00E22BD5" w:rsidRPr="00195EA6" w:rsidRDefault="00E22BD5" w:rsidP="00E22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1417" w:type="dxa"/>
            <w:vAlign w:val="center"/>
          </w:tcPr>
          <w:p w14:paraId="167C5DA4" w14:textId="77777777" w:rsidR="00E22BD5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1276" w:type="dxa"/>
            <w:vAlign w:val="center"/>
          </w:tcPr>
          <w:p w14:paraId="3C212ABB" w14:textId="77777777" w:rsidR="00E22BD5" w:rsidRPr="00195EA6" w:rsidRDefault="00E22BD5" w:rsidP="00E22BD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F710CB7" w14:textId="77777777" w:rsidR="00E22BD5" w:rsidRDefault="000C47F0" w:rsidP="00E22BD5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 с остатком</w:t>
            </w:r>
          </w:p>
        </w:tc>
      </w:tr>
      <w:tr w:rsidR="00E22BD5" w:rsidRPr="003228CA" w14:paraId="23674942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107040F" w14:textId="77777777" w:rsidR="00E22BD5" w:rsidRPr="00195EA6" w:rsidRDefault="00E22BD5" w:rsidP="00E22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</w:p>
        </w:tc>
        <w:tc>
          <w:tcPr>
            <w:tcW w:w="1417" w:type="dxa"/>
            <w:vAlign w:val="center"/>
          </w:tcPr>
          <w:p w14:paraId="15338B7E" w14:textId="77777777" w:rsidR="00E22BD5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1276" w:type="dxa"/>
            <w:vAlign w:val="center"/>
          </w:tcPr>
          <w:p w14:paraId="757B24A8" w14:textId="77777777" w:rsidR="00E22BD5" w:rsidRPr="00195EA6" w:rsidRDefault="00E22BD5" w:rsidP="00E22BD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03A309A" w14:textId="77777777" w:rsidR="00E22BD5" w:rsidRDefault="000C47F0" w:rsidP="00E22BD5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 с остатком</w:t>
            </w:r>
          </w:p>
        </w:tc>
      </w:tr>
      <w:tr w:rsidR="00E22BD5" w:rsidRPr="003228CA" w14:paraId="5717C7CC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C721D20" w14:textId="77777777" w:rsidR="00E22BD5" w:rsidRPr="00195EA6" w:rsidRDefault="00E22BD5" w:rsidP="00E22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</w:t>
            </w:r>
          </w:p>
        </w:tc>
        <w:tc>
          <w:tcPr>
            <w:tcW w:w="1417" w:type="dxa"/>
            <w:vAlign w:val="center"/>
          </w:tcPr>
          <w:p w14:paraId="50D43EA6" w14:textId="77777777" w:rsidR="00E22BD5" w:rsidRPr="00195EA6" w:rsidRDefault="003B1FE5" w:rsidP="00E22BD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1276" w:type="dxa"/>
            <w:vAlign w:val="center"/>
          </w:tcPr>
          <w:p w14:paraId="797440F7" w14:textId="77777777" w:rsidR="00E22BD5" w:rsidRPr="00195EA6" w:rsidRDefault="00E22BD5" w:rsidP="00E22BD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BED3BB0" w14:textId="77777777" w:rsidR="00E22BD5" w:rsidRDefault="000C47F0" w:rsidP="00E22BD5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 с остатком</w:t>
            </w:r>
          </w:p>
        </w:tc>
      </w:tr>
      <w:tr w:rsidR="000C47F0" w:rsidRPr="003228CA" w14:paraId="387863DF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658B680" w14:textId="77777777" w:rsidR="000C47F0" w:rsidRPr="00195EA6" w:rsidRDefault="000C47F0" w:rsidP="000C47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</w:t>
            </w:r>
          </w:p>
        </w:tc>
        <w:tc>
          <w:tcPr>
            <w:tcW w:w="1417" w:type="dxa"/>
            <w:vAlign w:val="center"/>
          </w:tcPr>
          <w:p w14:paraId="545E1AB9" w14:textId="77777777" w:rsidR="000C47F0" w:rsidRPr="00195EA6" w:rsidRDefault="003B1FE5" w:rsidP="000C47F0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1276" w:type="dxa"/>
            <w:vAlign w:val="center"/>
          </w:tcPr>
          <w:p w14:paraId="39341D53" w14:textId="77777777" w:rsidR="000C47F0" w:rsidRPr="00195EA6" w:rsidRDefault="000C47F0" w:rsidP="000C47F0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F55C522" w14:textId="77777777" w:rsidR="000C47F0" w:rsidRDefault="000C47F0" w:rsidP="000C47F0">
            <w:pPr>
              <w:jc w:val="both"/>
              <w:rPr>
                <w:sz w:val="28"/>
              </w:rPr>
            </w:pPr>
            <w:r>
              <w:rPr>
                <w:sz w:val="28"/>
              </w:rPr>
              <w:t>Степень числа</w:t>
            </w:r>
          </w:p>
        </w:tc>
      </w:tr>
      <w:tr w:rsidR="000C47F0" w:rsidRPr="003228CA" w14:paraId="78E3703C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D9C3687" w14:textId="77777777" w:rsidR="000C47F0" w:rsidRPr="00195EA6" w:rsidRDefault="000C47F0" w:rsidP="000C47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</w:t>
            </w:r>
          </w:p>
        </w:tc>
        <w:tc>
          <w:tcPr>
            <w:tcW w:w="1417" w:type="dxa"/>
            <w:vAlign w:val="center"/>
          </w:tcPr>
          <w:p w14:paraId="6CE4D50C" w14:textId="77777777" w:rsidR="000C47F0" w:rsidRPr="00195EA6" w:rsidRDefault="003B1FE5" w:rsidP="000C47F0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1276" w:type="dxa"/>
            <w:vAlign w:val="center"/>
          </w:tcPr>
          <w:p w14:paraId="21CE1EE1" w14:textId="77777777" w:rsidR="000C47F0" w:rsidRPr="00195EA6" w:rsidRDefault="000C47F0" w:rsidP="000C47F0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B835867" w14:textId="77777777" w:rsidR="000C47F0" w:rsidRDefault="000C47F0" w:rsidP="000C47F0">
            <w:pPr>
              <w:jc w:val="both"/>
              <w:rPr>
                <w:sz w:val="28"/>
              </w:rPr>
            </w:pPr>
            <w:r>
              <w:rPr>
                <w:sz w:val="28"/>
              </w:rPr>
              <w:t>Степень числа</w:t>
            </w:r>
          </w:p>
        </w:tc>
      </w:tr>
      <w:tr w:rsidR="000C47F0" w:rsidRPr="003228CA" w14:paraId="2B8BB463" w14:textId="77777777" w:rsidTr="004E74C1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855A1B6" w14:textId="77777777" w:rsidR="000C47F0" w:rsidRPr="00195EA6" w:rsidRDefault="000C47F0" w:rsidP="000C47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73.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8299CF5" w14:textId="77777777" w:rsidR="000C47F0" w:rsidRPr="00195EA6" w:rsidRDefault="003B1FE5" w:rsidP="000C47F0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F7734AE" w14:textId="77777777" w:rsidR="000C47F0" w:rsidRPr="00195EA6" w:rsidRDefault="000C47F0" w:rsidP="000C47F0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D9D9D9" w:themeFill="background1" w:themeFillShade="D9"/>
          </w:tcPr>
          <w:p w14:paraId="6B2CAA3C" w14:textId="77777777" w:rsidR="000C47F0" w:rsidRPr="00880084" w:rsidRDefault="000C47F0" w:rsidP="000C47F0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Контрольная работа № 4. «Умножение и деление натуральных чисел»</w:t>
            </w:r>
          </w:p>
        </w:tc>
      </w:tr>
      <w:tr w:rsidR="00D77C6E" w:rsidRPr="003228CA" w14:paraId="78D23281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99405B8" w14:textId="77777777" w:rsidR="00D77C6E" w:rsidRPr="00195EA6" w:rsidRDefault="00D77C6E" w:rsidP="00D77C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74.</w:t>
            </w:r>
          </w:p>
        </w:tc>
        <w:tc>
          <w:tcPr>
            <w:tcW w:w="1417" w:type="dxa"/>
            <w:vAlign w:val="center"/>
          </w:tcPr>
          <w:p w14:paraId="2EAC2FD3" w14:textId="63CCF7F0" w:rsidR="00D77C6E" w:rsidRDefault="006E3EFE" w:rsidP="00D77C6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1276" w:type="dxa"/>
            <w:vAlign w:val="center"/>
          </w:tcPr>
          <w:p w14:paraId="1EB36C2C" w14:textId="77777777" w:rsidR="00D77C6E" w:rsidRPr="00195EA6" w:rsidRDefault="00D77C6E" w:rsidP="00D77C6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449A880" w14:textId="77777777" w:rsidR="00D77C6E" w:rsidRPr="00160748" w:rsidRDefault="00D77C6E" w:rsidP="00D77C6E">
            <w:pPr>
              <w:jc w:val="both"/>
              <w:rPr>
                <w:sz w:val="28"/>
              </w:rPr>
            </w:pPr>
            <w:r>
              <w:rPr>
                <w:sz w:val="28"/>
              </w:rPr>
              <w:t>Площадь</w:t>
            </w:r>
          </w:p>
        </w:tc>
      </w:tr>
      <w:tr w:rsidR="00D77C6E" w:rsidRPr="003228CA" w14:paraId="2AB6C74B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2E8704E" w14:textId="77777777" w:rsidR="00D77C6E" w:rsidRPr="00195EA6" w:rsidRDefault="00D77C6E" w:rsidP="00D77C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75.</w:t>
            </w:r>
          </w:p>
        </w:tc>
        <w:tc>
          <w:tcPr>
            <w:tcW w:w="1417" w:type="dxa"/>
            <w:vAlign w:val="center"/>
          </w:tcPr>
          <w:p w14:paraId="1A293A7A" w14:textId="7B9E14EC" w:rsidR="00D77C6E" w:rsidRDefault="006E3EFE" w:rsidP="00D77C6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1276" w:type="dxa"/>
            <w:vAlign w:val="center"/>
          </w:tcPr>
          <w:p w14:paraId="3AB52181" w14:textId="77777777" w:rsidR="00D77C6E" w:rsidRPr="00195EA6" w:rsidRDefault="00D77C6E" w:rsidP="00D77C6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1D31AC5" w14:textId="77777777" w:rsidR="00D77C6E" w:rsidRPr="00160748" w:rsidRDefault="00D77C6E" w:rsidP="00D77C6E">
            <w:pPr>
              <w:jc w:val="both"/>
              <w:rPr>
                <w:sz w:val="28"/>
              </w:rPr>
            </w:pPr>
            <w:r>
              <w:rPr>
                <w:sz w:val="28"/>
              </w:rPr>
              <w:t>Площадь прямоугольника</w:t>
            </w:r>
          </w:p>
        </w:tc>
      </w:tr>
      <w:tr w:rsidR="00D77C6E" w:rsidRPr="003228CA" w14:paraId="3929C9CA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10845EA" w14:textId="77777777" w:rsidR="00D77C6E" w:rsidRPr="00195EA6" w:rsidRDefault="00D77C6E" w:rsidP="00D77C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</w:t>
            </w:r>
          </w:p>
        </w:tc>
        <w:tc>
          <w:tcPr>
            <w:tcW w:w="1417" w:type="dxa"/>
            <w:vAlign w:val="center"/>
          </w:tcPr>
          <w:p w14:paraId="756EE84A" w14:textId="17F0FC4B" w:rsidR="00D77C6E" w:rsidRDefault="006E3EFE" w:rsidP="00D77C6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1276" w:type="dxa"/>
            <w:vAlign w:val="center"/>
          </w:tcPr>
          <w:p w14:paraId="3AD24742" w14:textId="77777777" w:rsidR="00D77C6E" w:rsidRPr="00195EA6" w:rsidRDefault="00D77C6E" w:rsidP="00D77C6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00489DE" w14:textId="77777777" w:rsidR="00D77C6E" w:rsidRPr="00160748" w:rsidRDefault="00D77C6E" w:rsidP="00D77C6E">
            <w:pPr>
              <w:jc w:val="both"/>
              <w:rPr>
                <w:sz w:val="28"/>
              </w:rPr>
            </w:pPr>
            <w:r>
              <w:rPr>
                <w:sz w:val="28"/>
              </w:rPr>
              <w:t>Площадь прямоугольника</w:t>
            </w:r>
          </w:p>
        </w:tc>
      </w:tr>
      <w:tr w:rsidR="00D77C6E" w:rsidRPr="003228CA" w14:paraId="6725B6D1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32F1072" w14:textId="77777777" w:rsidR="00D77C6E" w:rsidRPr="00195EA6" w:rsidRDefault="00D77C6E" w:rsidP="00D77C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</w:t>
            </w:r>
          </w:p>
        </w:tc>
        <w:tc>
          <w:tcPr>
            <w:tcW w:w="1417" w:type="dxa"/>
            <w:vAlign w:val="center"/>
          </w:tcPr>
          <w:p w14:paraId="0F969286" w14:textId="41ED6182" w:rsidR="00D77C6E" w:rsidRDefault="006E3EFE" w:rsidP="00D77C6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1276" w:type="dxa"/>
            <w:vAlign w:val="center"/>
          </w:tcPr>
          <w:p w14:paraId="1E7FDF7F" w14:textId="77777777" w:rsidR="00D77C6E" w:rsidRPr="00195EA6" w:rsidRDefault="00D77C6E" w:rsidP="00D77C6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AADC32F" w14:textId="77777777" w:rsidR="00D77C6E" w:rsidRPr="00160748" w:rsidRDefault="00D77C6E" w:rsidP="00D77C6E">
            <w:pPr>
              <w:jc w:val="both"/>
              <w:rPr>
                <w:sz w:val="28"/>
              </w:rPr>
            </w:pPr>
            <w:r>
              <w:rPr>
                <w:sz w:val="28"/>
              </w:rPr>
              <w:t>Площадь</w:t>
            </w:r>
          </w:p>
        </w:tc>
      </w:tr>
      <w:tr w:rsidR="00D77C6E" w:rsidRPr="003228CA" w14:paraId="792CFEFF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CE35A7A" w14:textId="77777777" w:rsidR="00D77C6E" w:rsidRPr="00195EA6" w:rsidRDefault="00D77C6E" w:rsidP="00D77C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</w:t>
            </w:r>
          </w:p>
        </w:tc>
        <w:tc>
          <w:tcPr>
            <w:tcW w:w="1417" w:type="dxa"/>
            <w:vAlign w:val="center"/>
          </w:tcPr>
          <w:p w14:paraId="2912B909" w14:textId="0B38591F" w:rsidR="00D77C6E" w:rsidRDefault="006E3EFE" w:rsidP="00D77C6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276" w:type="dxa"/>
            <w:vAlign w:val="center"/>
          </w:tcPr>
          <w:p w14:paraId="4E516962" w14:textId="77777777" w:rsidR="00D77C6E" w:rsidRPr="00195EA6" w:rsidRDefault="00D77C6E" w:rsidP="00D77C6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444A9A6" w14:textId="77777777" w:rsidR="00D77C6E" w:rsidRPr="00160748" w:rsidRDefault="00D77C6E" w:rsidP="00D77C6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Прямоугольный параллелепипед</w:t>
            </w:r>
          </w:p>
        </w:tc>
      </w:tr>
      <w:tr w:rsidR="00C14C3E" w:rsidRPr="003228CA" w14:paraId="6F152798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E3F7798" w14:textId="77777777" w:rsidR="00C14C3E" w:rsidRPr="00195EA6" w:rsidRDefault="00C14C3E" w:rsidP="00C14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</w:t>
            </w:r>
          </w:p>
        </w:tc>
        <w:tc>
          <w:tcPr>
            <w:tcW w:w="1417" w:type="dxa"/>
            <w:vAlign w:val="center"/>
          </w:tcPr>
          <w:p w14:paraId="73DBDEE7" w14:textId="2816A22D" w:rsidR="00C14C3E" w:rsidRDefault="006E3EFE" w:rsidP="00C14C3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1276" w:type="dxa"/>
            <w:vAlign w:val="center"/>
          </w:tcPr>
          <w:p w14:paraId="55033835" w14:textId="77777777" w:rsidR="00C14C3E" w:rsidRPr="00195EA6" w:rsidRDefault="00C14C3E" w:rsidP="00C14C3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7901F7E" w14:textId="77777777" w:rsidR="00C14C3E" w:rsidRDefault="00C14C3E" w:rsidP="00C14C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Прямоугольный параллелепипед</w:t>
            </w:r>
          </w:p>
        </w:tc>
      </w:tr>
      <w:tr w:rsidR="00C14C3E" w:rsidRPr="003228CA" w14:paraId="4D8BED1E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99CF81E" w14:textId="77777777" w:rsidR="00C14C3E" w:rsidRPr="00195EA6" w:rsidRDefault="00C14C3E" w:rsidP="00C14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</w:t>
            </w:r>
          </w:p>
        </w:tc>
        <w:tc>
          <w:tcPr>
            <w:tcW w:w="1417" w:type="dxa"/>
            <w:vAlign w:val="center"/>
          </w:tcPr>
          <w:p w14:paraId="35E76127" w14:textId="018460D4" w:rsidR="00C14C3E" w:rsidRDefault="006E3EFE" w:rsidP="00C14C3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1276" w:type="dxa"/>
            <w:vAlign w:val="center"/>
          </w:tcPr>
          <w:p w14:paraId="0886EF3C" w14:textId="77777777" w:rsidR="00C14C3E" w:rsidRPr="00195EA6" w:rsidRDefault="00C14C3E" w:rsidP="00C14C3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B949103" w14:textId="77777777" w:rsidR="00C14C3E" w:rsidRPr="00160748" w:rsidRDefault="00C14C3E" w:rsidP="00C14C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Пирамида</w:t>
            </w:r>
          </w:p>
        </w:tc>
      </w:tr>
      <w:tr w:rsidR="00C14C3E" w:rsidRPr="003228CA" w14:paraId="64F26D56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C146740" w14:textId="77777777" w:rsidR="00C14C3E" w:rsidRPr="00195EA6" w:rsidRDefault="00C14C3E" w:rsidP="00C14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</w:t>
            </w:r>
          </w:p>
        </w:tc>
        <w:tc>
          <w:tcPr>
            <w:tcW w:w="1417" w:type="dxa"/>
            <w:vAlign w:val="center"/>
          </w:tcPr>
          <w:p w14:paraId="05C9C371" w14:textId="0718D24D" w:rsidR="00C14C3E" w:rsidRDefault="00BF4048" w:rsidP="00C14C3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1276" w:type="dxa"/>
            <w:vAlign w:val="center"/>
          </w:tcPr>
          <w:p w14:paraId="285B7A94" w14:textId="77777777" w:rsidR="00C14C3E" w:rsidRPr="00195EA6" w:rsidRDefault="00C14C3E" w:rsidP="00C14C3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87A3FE7" w14:textId="77777777" w:rsidR="00C14C3E" w:rsidRPr="00160748" w:rsidRDefault="00C14C3E" w:rsidP="00C14C3E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Объем прямоугольного параллелепипеда</w:t>
            </w:r>
          </w:p>
        </w:tc>
      </w:tr>
      <w:tr w:rsidR="00C14C3E" w:rsidRPr="003228CA" w14:paraId="614D4367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3597613" w14:textId="77777777" w:rsidR="00C14C3E" w:rsidRDefault="00C14C3E" w:rsidP="00C14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</w:t>
            </w:r>
          </w:p>
        </w:tc>
        <w:tc>
          <w:tcPr>
            <w:tcW w:w="1417" w:type="dxa"/>
            <w:vAlign w:val="center"/>
          </w:tcPr>
          <w:p w14:paraId="5A139E14" w14:textId="6C70A730" w:rsidR="00C14C3E" w:rsidRPr="00195EA6" w:rsidRDefault="00FC1958" w:rsidP="00C14C3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1276" w:type="dxa"/>
            <w:vAlign w:val="center"/>
          </w:tcPr>
          <w:p w14:paraId="3DA443AD" w14:textId="77777777" w:rsidR="00C14C3E" w:rsidRPr="00195EA6" w:rsidRDefault="00C14C3E" w:rsidP="00C14C3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1C51897" w14:textId="77777777" w:rsidR="00C14C3E" w:rsidRPr="00160748" w:rsidRDefault="00C14C3E" w:rsidP="00C14C3E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Объем прямоугольного параллелепипеда</w:t>
            </w:r>
          </w:p>
        </w:tc>
      </w:tr>
      <w:tr w:rsidR="00084459" w:rsidRPr="003228CA" w14:paraId="5B1EE3EE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C1FAB7E" w14:textId="77777777" w:rsidR="00084459" w:rsidRPr="00195EA6" w:rsidRDefault="00084459" w:rsidP="00084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</w:t>
            </w:r>
          </w:p>
        </w:tc>
        <w:tc>
          <w:tcPr>
            <w:tcW w:w="1417" w:type="dxa"/>
            <w:vAlign w:val="center"/>
          </w:tcPr>
          <w:p w14:paraId="16030241" w14:textId="1B04965A" w:rsidR="00084459" w:rsidRPr="00195EA6" w:rsidRDefault="00FC1958" w:rsidP="0008445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1276" w:type="dxa"/>
            <w:vAlign w:val="center"/>
          </w:tcPr>
          <w:p w14:paraId="0C7A264C" w14:textId="77777777" w:rsidR="00084459" w:rsidRPr="00195EA6" w:rsidRDefault="00084459" w:rsidP="0008445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51BEB4E" w14:textId="77777777" w:rsidR="00084459" w:rsidRPr="00160748" w:rsidRDefault="00084459" w:rsidP="00084459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Объем прямоугольного параллелепипеда</w:t>
            </w:r>
          </w:p>
        </w:tc>
      </w:tr>
      <w:tr w:rsidR="00084459" w:rsidRPr="003228CA" w14:paraId="09D69438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B1AFE12" w14:textId="77777777" w:rsidR="00084459" w:rsidRDefault="00084459" w:rsidP="00084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84.</w:t>
            </w:r>
          </w:p>
        </w:tc>
        <w:tc>
          <w:tcPr>
            <w:tcW w:w="1417" w:type="dxa"/>
            <w:vAlign w:val="center"/>
          </w:tcPr>
          <w:p w14:paraId="6591E5DC" w14:textId="4FF07EE4" w:rsidR="00084459" w:rsidRPr="00195EA6" w:rsidRDefault="00FC1958" w:rsidP="0008445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1276" w:type="dxa"/>
            <w:vAlign w:val="center"/>
          </w:tcPr>
          <w:p w14:paraId="292C034A" w14:textId="77777777" w:rsidR="00084459" w:rsidRPr="00195EA6" w:rsidRDefault="00084459" w:rsidP="0008445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886E39C" w14:textId="77777777" w:rsidR="00084459" w:rsidRPr="00160748" w:rsidRDefault="00084459" w:rsidP="00084459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Объем прямоугольного параллелепипеда</w:t>
            </w:r>
          </w:p>
        </w:tc>
      </w:tr>
      <w:tr w:rsidR="00084459" w:rsidRPr="003228CA" w14:paraId="79544EDC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800D2D5" w14:textId="77777777" w:rsidR="00084459" w:rsidRDefault="00084459" w:rsidP="00084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</w:t>
            </w:r>
          </w:p>
        </w:tc>
        <w:tc>
          <w:tcPr>
            <w:tcW w:w="1417" w:type="dxa"/>
            <w:vAlign w:val="center"/>
          </w:tcPr>
          <w:p w14:paraId="22A4E87B" w14:textId="52906072" w:rsidR="00084459" w:rsidRPr="00195EA6" w:rsidRDefault="00FC1958" w:rsidP="0008445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276" w:type="dxa"/>
            <w:vAlign w:val="center"/>
          </w:tcPr>
          <w:p w14:paraId="2B778BE1" w14:textId="77777777" w:rsidR="00084459" w:rsidRPr="00195EA6" w:rsidRDefault="00084459" w:rsidP="0008445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43DFE5F" w14:textId="77777777" w:rsidR="00084459" w:rsidRPr="00160748" w:rsidRDefault="00084459" w:rsidP="00084459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Комбинаторные задачи</w:t>
            </w:r>
          </w:p>
        </w:tc>
      </w:tr>
      <w:tr w:rsidR="00084459" w:rsidRPr="003228CA" w14:paraId="62252D12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26251A6" w14:textId="77777777" w:rsidR="00084459" w:rsidRDefault="00084459" w:rsidP="00084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</w:t>
            </w:r>
          </w:p>
        </w:tc>
        <w:tc>
          <w:tcPr>
            <w:tcW w:w="1417" w:type="dxa"/>
            <w:vAlign w:val="center"/>
          </w:tcPr>
          <w:p w14:paraId="00E30D5F" w14:textId="30B85E01" w:rsidR="00084459" w:rsidRPr="00195EA6" w:rsidRDefault="00FC1958" w:rsidP="0008445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1276" w:type="dxa"/>
            <w:vAlign w:val="center"/>
          </w:tcPr>
          <w:p w14:paraId="2184B49B" w14:textId="77777777" w:rsidR="00084459" w:rsidRPr="00195EA6" w:rsidRDefault="00084459" w:rsidP="0008445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B114F89" w14:textId="77777777" w:rsidR="00084459" w:rsidRPr="00160748" w:rsidRDefault="00084459" w:rsidP="00084459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Комбинаторные задачи</w:t>
            </w:r>
          </w:p>
        </w:tc>
      </w:tr>
      <w:tr w:rsidR="00084459" w:rsidRPr="003228CA" w14:paraId="6C975A10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73EFC28" w14:textId="77777777" w:rsidR="00084459" w:rsidRDefault="00084459" w:rsidP="00084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87.</w:t>
            </w:r>
          </w:p>
        </w:tc>
        <w:tc>
          <w:tcPr>
            <w:tcW w:w="1417" w:type="dxa"/>
            <w:vAlign w:val="center"/>
          </w:tcPr>
          <w:p w14:paraId="565C6498" w14:textId="79A01050" w:rsidR="00084459" w:rsidRPr="00195EA6" w:rsidRDefault="00FC1958" w:rsidP="0008445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1276" w:type="dxa"/>
            <w:vAlign w:val="center"/>
          </w:tcPr>
          <w:p w14:paraId="318C01CC" w14:textId="77777777" w:rsidR="00084459" w:rsidRPr="00195EA6" w:rsidRDefault="00084459" w:rsidP="0008445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32DBC22" w14:textId="77777777" w:rsidR="00084459" w:rsidRPr="00160748" w:rsidRDefault="00084459" w:rsidP="00084459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Комбинаторные задачи</w:t>
            </w:r>
          </w:p>
        </w:tc>
      </w:tr>
      <w:tr w:rsidR="00084459" w:rsidRPr="003228CA" w14:paraId="688C5E0B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566FF5E" w14:textId="77777777" w:rsidR="00084459" w:rsidRDefault="00084459" w:rsidP="00084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88.</w:t>
            </w:r>
          </w:p>
        </w:tc>
        <w:tc>
          <w:tcPr>
            <w:tcW w:w="1417" w:type="dxa"/>
            <w:vAlign w:val="center"/>
          </w:tcPr>
          <w:p w14:paraId="5B5F6DD2" w14:textId="48014D4C" w:rsidR="00084459" w:rsidRPr="00195EA6" w:rsidRDefault="00FC1958" w:rsidP="0008445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1276" w:type="dxa"/>
            <w:vAlign w:val="center"/>
          </w:tcPr>
          <w:p w14:paraId="770505B9" w14:textId="77777777" w:rsidR="00084459" w:rsidRPr="00195EA6" w:rsidRDefault="00084459" w:rsidP="0008445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6B994C1" w14:textId="77777777" w:rsidR="00084459" w:rsidRPr="002462D3" w:rsidRDefault="00084459" w:rsidP="00084459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Повторение и систематизация учебного материала</w:t>
            </w:r>
          </w:p>
        </w:tc>
      </w:tr>
      <w:tr w:rsidR="00084459" w:rsidRPr="003228CA" w14:paraId="48D2FE7B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C00B318" w14:textId="77777777" w:rsidR="00084459" w:rsidRDefault="00084459" w:rsidP="00084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89.</w:t>
            </w:r>
          </w:p>
        </w:tc>
        <w:tc>
          <w:tcPr>
            <w:tcW w:w="1417" w:type="dxa"/>
            <w:vAlign w:val="center"/>
          </w:tcPr>
          <w:p w14:paraId="71E39D85" w14:textId="55043DD9" w:rsidR="00084459" w:rsidRPr="00195EA6" w:rsidRDefault="00FC1958" w:rsidP="0008445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</w:p>
        </w:tc>
        <w:tc>
          <w:tcPr>
            <w:tcW w:w="1276" w:type="dxa"/>
            <w:vAlign w:val="center"/>
          </w:tcPr>
          <w:p w14:paraId="441EF69F" w14:textId="77777777" w:rsidR="00084459" w:rsidRPr="00195EA6" w:rsidRDefault="00084459" w:rsidP="0008445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2E7FC9D" w14:textId="77777777" w:rsidR="00084459" w:rsidRDefault="00084459" w:rsidP="00084459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Повторение и систематизация учебного материала</w:t>
            </w:r>
          </w:p>
        </w:tc>
      </w:tr>
      <w:tr w:rsidR="00084459" w:rsidRPr="003228CA" w14:paraId="11F6DA22" w14:textId="77777777" w:rsidTr="004E74C1">
        <w:trPr>
          <w:trHeight w:val="360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179A0CE" w14:textId="77777777" w:rsidR="00084459" w:rsidRDefault="00084459" w:rsidP="00084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121ADCCD" w14:textId="6B878330" w:rsidR="00084459" w:rsidRPr="00195EA6" w:rsidRDefault="00FC1958" w:rsidP="0008445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B954F68" w14:textId="77777777" w:rsidR="00084459" w:rsidRPr="00195EA6" w:rsidRDefault="00084459" w:rsidP="0008445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BFBFBF" w:themeFill="background1" w:themeFillShade="BF"/>
          </w:tcPr>
          <w:p w14:paraId="1A1425B2" w14:textId="77777777" w:rsidR="00084459" w:rsidRPr="00160748" w:rsidRDefault="00084459" w:rsidP="00084459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Контрольная работа № 5. «Деление с остатком. Комбинаторные задачи»</w:t>
            </w:r>
          </w:p>
        </w:tc>
      </w:tr>
      <w:tr w:rsidR="00084459" w:rsidRPr="003228CA" w14:paraId="7AD9601A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61B143B" w14:textId="77777777" w:rsidR="00084459" w:rsidRDefault="00084459" w:rsidP="000844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7E3F906" w14:textId="77777777" w:rsidR="00084459" w:rsidRPr="00195EA6" w:rsidRDefault="00084459" w:rsidP="0008445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FD509A3" w14:textId="77777777" w:rsidR="00084459" w:rsidRPr="00195EA6" w:rsidRDefault="00084459" w:rsidP="0008445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ADF7D5E" w14:textId="77777777" w:rsidR="00084459" w:rsidRPr="008E7D56" w:rsidRDefault="008E7D56" w:rsidP="008E7D5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Обыкновенные дроби – 18 ч</w:t>
            </w:r>
          </w:p>
        </w:tc>
      </w:tr>
      <w:tr w:rsidR="002F2D29" w:rsidRPr="003228CA" w14:paraId="5249BBD8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048C74D" w14:textId="77777777" w:rsidR="002F2D29" w:rsidRDefault="002F2D29" w:rsidP="002F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91.</w:t>
            </w:r>
          </w:p>
        </w:tc>
        <w:tc>
          <w:tcPr>
            <w:tcW w:w="1417" w:type="dxa"/>
            <w:vAlign w:val="center"/>
          </w:tcPr>
          <w:p w14:paraId="03128036" w14:textId="1245A9EE" w:rsidR="002F2D29" w:rsidRPr="00195EA6" w:rsidRDefault="00FC1958" w:rsidP="002F2D2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1276" w:type="dxa"/>
            <w:vAlign w:val="center"/>
          </w:tcPr>
          <w:p w14:paraId="77CD43AC" w14:textId="77777777" w:rsidR="002F2D29" w:rsidRPr="00195EA6" w:rsidRDefault="002F2D29" w:rsidP="002F2D2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8AA2492" w14:textId="77777777" w:rsidR="002F2D29" w:rsidRPr="002462D3" w:rsidRDefault="002F2D29" w:rsidP="002F2D29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Понятие обыкновенной дроби</w:t>
            </w:r>
          </w:p>
        </w:tc>
      </w:tr>
      <w:tr w:rsidR="002F2D29" w:rsidRPr="003228CA" w14:paraId="165BBEF7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1B84042" w14:textId="77777777" w:rsidR="002F2D29" w:rsidRDefault="002F2D29" w:rsidP="002F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</w:t>
            </w:r>
          </w:p>
        </w:tc>
        <w:tc>
          <w:tcPr>
            <w:tcW w:w="1417" w:type="dxa"/>
            <w:vAlign w:val="center"/>
          </w:tcPr>
          <w:p w14:paraId="4486084E" w14:textId="32ACDB83" w:rsidR="002F2D29" w:rsidRPr="00195EA6" w:rsidRDefault="00FC1958" w:rsidP="002F2D2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</w:tc>
        <w:tc>
          <w:tcPr>
            <w:tcW w:w="1276" w:type="dxa"/>
            <w:vAlign w:val="center"/>
          </w:tcPr>
          <w:p w14:paraId="64F97A91" w14:textId="77777777" w:rsidR="002F2D29" w:rsidRPr="00195EA6" w:rsidRDefault="002F2D29" w:rsidP="002F2D2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1DFEB89" w14:textId="77777777" w:rsidR="002F2D29" w:rsidRPr="002462D3" w:rsidRDefault="002F2D29" w:rsidP="002F2D29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Понятие обыкновенной дроби</w:t>
            </w:r>
          </w:p>
        </w:tc>
      </w:tr>
      <w:tr w:rsidR="002F2D29" w:rsidRPr="003228CA" w14:paraId="3EFE157C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8B9B530" w14:textId="77777777" w:rsidR="002F2D29" w:rsidRDefault="002F2D29" w:rsidP="002F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</w:t>
            </w:r>
          </w:p>
        </w:tc>
        <w:tc>
          <w:tcPr>
            <w:tcW w:w="1417" w:type="dxa"/>
            <w:vAlign w:val="center"/>
          </w:tcPr>
          <w:p w14:paraId="6768D9C3" w14:textId="0D7D2C71" w:rsidR="002F2D29" w:rsidRPr="00195EA6" w:rsidRDefault="00FC1958" w:rsidP="002F2D2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1276" w:type="dxa"/>
            <w:vAlign w:val="center"/>
          </w:tcPr>
          <w:p w14:paraId="3C76FA30" w14:textId="77777777" w:rsidR="002F2D29" w:rsidRPr="00195EA6" w:rsidRDefault="002F2D29" w:rsidP="002F2D2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B68CFF1" w14:textId="77777777" w:rsidR="002F2D29" w:rsidRPr="002462D3" w:rsidRDefault="002F2D29" w:rsidP="002F2D29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Понятие обыкновенной дроби</w:t>
            </w:r>
          </w:p>
        </w:tc>
      </w:tr>
      <w:tr w:rsidR="002F2D29" w:rsidRPr="003228CA" w14:paraId="224FB8B0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48B1415" w14:textId="77777777" w:rsidR="002F2D29" w:rsidRDefault="002F2D29" w:rsidP="002F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</w:t>
            </w:r>
          </w:p>
        </w:tc>
        <w:tc>
          <w:tcPr>
            <w:tcW w:w="1417" w:type="dxa"/>
            <w:vAlign w:val="center"/>
          </w:tcPr>
          <w:p w14:paraId="568E41E5" w14:textId="08048590" w:rsidR="002F2D29" w:rsidRPr="00195EA6" w:rsidRDefault="00FC1958" w:rsidP="002F2D2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1276" w:type="dxa"/>
            <w:vAlign w:val="center"/>
          </w:tcPr>
          <w:p w14:paraId="2A82C6FC" w14:textId="77777777" w:rsidR="002F2D29" w:rsidRPr="00195EA6" w:rsidRDefault="002F2D29" w:rsidP="002F2D2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6186E63" w14:textId="77777777" w:rsidR="002F2D29" w:rsidRPr="002462D3" w:rsidRDefault="002F2D29" w:rsidP="002F2D29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Понятие обыкновенной дроби</w:t>
            </w:r>
          </w:p>
        </w:tc>
      </w:tr>
      <w:tr w:rsidR="002F2D29" w:rsidRPr="003228CA" w14:paraId="6A2A7081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76D00FE" w14:textId="77777777" w:rsidR="002F2D29" w:rsidRDefault="002F2D29" w:rsidP="002F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95.</w:t>
            </w:r>
          </w:p>
        </w:tc>
        <w:tc>
          <w:tcPr>
            <w:tcW w:w="1417" w:type="dxa"/>
            <w:vAlign w:val="center"/>
          </w:tcPr>
          <w:p w14:paraId="5BCBEDEF" w14:textId="2E942D38" w:rsidR="002F2D29" w:rsidRPr="00195EA6" w:rsidRDefault="00FC1958" w:rsidP="002F2D2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276" w:type="dxa"/>
            <w:vAlign w:val="center"/>
          </w:tcPr>
          <w:p w14:paraId="3973C59D" w14:textId="77777777" w:rsidR="002F2D29" w:rsidRPr="00195EA6" w:rsidRDefault="002F2D29" w:rsidP="002F2D2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970DF12" w14:textId="77777777" w:rsidR="002F2D29" w:rsidRPr="002462D3" w:rsidRDefault="002F2D29" w:rsidP="002F2D29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Понятие обыкновенной дроби</w:t>
            </w:r>
          </w:p>
        </w:tc>
      </w:tr>
      <w:tr w:rsidR="002F2D29" w:rsidRPr="003228CA" w14:paraId="66AEC13E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92B0330" w14:textId="77777777" w:rsidR="002F2D29" w:rsidRDefault="002F2D29" w:rsidP="002F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96.</w:t>
            </w:r>
          </w:p>
        </w:tc>
        <w:tc>
          <w:tcPr>
            <w:tcW w:w="1417" w:type="dxa"/>
            <w:vAlign w:val="center"/>
          </w:tcPr>
          <w:p w14:paraId="02265216" w14:textId="0965D0B5" w:rsidR="002F2D29" w:rsidRPr="00195EA6" w:rsidRDefault="00FC1958" w:rsidP="002F2D2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1276" w:type="dxa"/>
            <w:vAlign w:val="center"/>
          </w:tcPr>
          <w:p w14:paraId="1327BD08" w14:textId="77777777" w:rsidR="002F2D29" w:rsidRPr="00195EA6" w:rsidRDefault="002F2D29" w:rsidP="002F2D2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68BA7BC" w14:textId="77777777" w:rsidR="002F2D29" w:rsidRPr="002462D3" w:rsidRDefault="00C55608" w:rsidP="002F2D2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Правильные и неправильные дроби</w:t>
            </w:r>
          </w:p>
        </w:tc>
      </w:tr>
      <w:tr w:rsidR="002F2D29" w:rsidRPr="003228CA" w14:paraId="5B198607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93861BB" w14:textId="77777777" w:rsidR="002F2D29" w:rsidRPr="00195EA6" w:rsidRDefault="002F2D29" w:rsidP="002F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97.</w:t>
            </w:r>
          </w:p>
        </w:tc>
        <w:tc>
          <w:tcPr>
            <w:tcW w:w="1417" w:type="dxa"/>
            <w:vAlign w:val="center"/>
          </w:tcPr>
          <w:p w14:paraId="630A2696" w14:textId="2AA2CD64" w:rsidR="002F2D29" w:rsidRPr="00195EA6" w:rsidRDefault="00FC1958" w:rsidP="002F2D2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02.02</w:t>
            </w:r>
          </w:p>
        </w:tc>
        <w:tc>
          <w:tcPr>
            <w:tcW w:w="1276" w:type="dxa"/>
            <w:vAlign w:val="center"/>
          </w:tcPr>
          <w:p w14:paraId="177738AA" w14:textId="77777777" w:rsidR="002F2D29" w:rsidRPr="00195EA6" w:rsidRDefault="002F2D29" w:rsidP="002F2D2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3C58203" w14:textId="77777777" w:rsidR="002F2D29" w:rsidRPr="002462D3" w:rsidRDefault="00C55608" w:rsidP="002F2D2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Правильные и неправильные дроби</w:t>
            </w:r>
          </w:p>
        </w:tc>
      </w:tr>
      <w:tr w:rsidR="002F2D29" w:rsidRPr="003228CA" w14:paraId="2053EE5B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D37ABAE" w14:textId="77777777" w:rsidR="002F2D29" w:rsidRDefault="002F2D29" w:rsidP="002F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98.</w:t>
            </w:r>
          </w:p>
        </w:tc>
        <w:tc>
          <w:tcPr>
            <w:tcW w:w="1417" w:type="dxa"/>
            <w:vAlign w:val="center"/>
          </w:tcPr>
          <w:p w14:paraId="5BC23D0D" w14:textId="4FBCA642" w:rsidR="002F2D29" w:rsidRPr="00195EA6" w:rsidRDefault="00FC1958" w:rsidP="002F2D2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1276" w:type="dxa"/>
            <w:vAlign w:val="center"/>
          </w:tcPr>
          <w:p w14:paraId="45AD0BE4" w14:textId="77777777" w:rsidR="002F2D29" w:rsidRPr="00195EA6" w:rsidRDefault="002F2D29" w:rsidP="002F2D2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AAE0073" w14:textId="77777777" w:rsidR="002F2D29" w:rsidRPr="002462D3" w:rsidRDefault="00C55608" w:rsidP="002F2D29">
            <w:pPr>
              <w:jc w:val="both"/>
              <w:rPr>
                <w:sz w:val="28"/>
              </w:rPr>
            </w:pPr>
            <w:r>
              <w:rPr>
                <w:sz w:val="28"/>
              </w:rPr>
              <w:t>Сравнение дробей</w:t>
            </w:r>
          </w:p>
        </w:tc>
      </w:tr>
      <w:tr w:rsidR="002F2D29" w:rsidRPr="003228CA" w14:paraId="29270D4E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EEBE3D6" w14:textId="77777777" w:rsidR="002F2D29" w:rsidRDefault="002F2D29" w:rsidP="002F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</w:t>
            </w:r>
          </w:p>
        </w:tc>
        <w:tc>
          <w:tcPr>
            <w:tcW w:w="1417" w:type="dxa"/>
            <w:vAlign w:val="center"/>
          </w:tcPr>
          <w:p w14:paraId="4A906D39" w14:textId="5D76E7AC" w:rsidR="002F2D29" w:rsidRPr="00195EA6" w:rsidRDefault="00FC1958" w:rsidP="002F2D2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1276" w:type="dxa"/>
            <w:vAlign w:val="center"/>
          </w:tcPr>
          <w:p w14:paraId="21BAED70" w14:textId="77777777" w:rsidR="002F2D29" w:rsidRPr="00195EA6" w:rsidRDefault="002F2D29" w:rsidP="002F2D2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B33B157" w14:textId="77777777" w:rsidR="002F2D29" w:rsidRPr="002462D3" w:rsidRDefault="00813CCA" w:rsidP="002F2D29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Сложение дробей с одинаковыми знаменателями</w:t>
            </w:r>
          </w:p>
        </w:tc>
      </w:tr>
      <w:tr w:rsidR="002F2D29" w:rsidRPr="003228CA" w14:paraId="7A5DD35E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A3633BD" w14:textId="77777777" w:rsidR="002F2D29" w:rsidRDefault="002F2D29" w:rsidP="002F2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</w:t>
            </w:r>
          </w:p>
        </w:tc>
        <w:tc>
          <w:tcPr>
            <w:tcW w:w="1417" w:type="dxa"/>
            <w:vAlign w:val="center"/>
          </w:tcPr>
          <w:p w14:paraId="6C6BC1A9" w14:textId="7127CFCC" w:rsidR="002F2D29" w:rsidRPr="00195EA6" w:rsidRDefault="00FC1958" w:rsidP="002F2D2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1276" w:type="dxa"/>
            <w:vAlign w:val="center"/>
          </w:tcPr>
          <w:p w14:paraId="7CF14EBA" w14:textId="77777777" w:rsidR="002F2D29" w:rsidRPr="00195EA6" w:rsidRDefault="002F2D29" w:rsidP="002F2D2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06629C9" w14:textId="77777777" w:rsidR="002F2D29" w:rsidRPr="002462D3" w:rsidRDefault="00813CCA" w:rsidP="002F2D29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Вычитание дробей с одинаковыми знаменателями</w:t>
            </w:r>
          </w:p>
        </w:tc>
      </w:tr>
      <w:tr w:rsidR="00F62BED" w:rsidRPr="003228CA" w14:paraId="19AA5D39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C82A4B2" w14:textId="77777777" w:rsidR="00F62BED" w:rsidRDefault="00F62BED" w:rsidP="00F62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101.</w:t>
            </w:r>
          </w:p>
        </w:tc>
        <w:tc>
          <w:tcPr>
            <w:tcW w:w="1417" w:type="dxa"/>
            <w:vAlign w:val="center"/>
          </w:tcPr>
          <w:p w14:paraId="3AF54211" w14:textId="77777777" w:rsidR="00F62BED" w:rsidRPr="00195EA6" w:rsidRDefault="00F62BED" w:rsidP="00F62BED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DF45453" w14:textId="77777777" w:rsidR="00F62BED" w:rsidRPr="00195EA6" w:rsidRDefault="00F62BED" w:rsidP="00F62BED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153DF4D" w14:textId="77777777" w:rsidR="00F62BED" w:rsidRPr="002462D3" w:rsidRDefault="00F62BED" w:rsidP="00F62BED">
            <w:pPr>
              <w:jc w:val="both"/>
              <w:rPr>
                <w:sz w:val="28"/>
              </w:rPr>
            </w:pPr>
            <w:r>
              <w:rPr>
                <w:sz w:val="28"/>
              </w:rPr>
              <w:t>Дроби и деление натуральных чисел</w:t>
            </w:r>
          </w:p>
        </w:tc>
      </w:tr>
      <w:tr w:rsidR="00F62BED" w:rsidRPr="003228CA" w14:paraId="41DC6F8B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7C71BCA" w14:textId="77777777" w:rsidR="00F62BED" w:rsidRDefault="00F62BED" w:rsidP="00F62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102.</w:t>
            </w:r>
          </w:p>
        </w:tc>
        <w:tc>
          <w:tcPr>
            <w:tcW w:w="1417" w:type="dxa"/>
            <w:vAlign w:val="center"/>
          </w:tcPr>
          <w:p w14:paraId="6C81E42E" w14:textId="77777777" w:rsidR="00F62BED" w:rsidRPr="00195EA6" w:rsidRDefault="00F62BED" w:rsidP="00F62BED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E1BA3B5" w14:textId="77777777" w:rsidR="00F62BED" w:rsidRPr="00195EA6" w:rsidRDefault="00F62BED" w:rsidP="00F62BED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5643F48" w14:textId="77777777" w:rsidR="00F62BED" w:rsidRPr="002462D3" w:rsidRDefault="00F62BED" w:rsidP="00F62BED">
            <w:pPr>
              <w:jc w:val="both"/>
              <w:rPr>
                <w:sz w:val="28"/>
              </w:rPr>
            </w:pPr>
            <w:r>
              <w:rPr>
                <w:sz w:val="28"/>
              </w:rPr>
              <w:t>Смешанные числа</w:t>
            </w:r>
          </w:p>
        </w:tc>
      </w:tr>
      <w:tr w:rsidR="00F62BED" w:rsidRPr="003228CA" w14:paraId="44F2655D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0AFFECA" w14:textId="77777777" w:rsidR="00F62BED" w:rsidRDefault="00F62BED" w:rsidP="00F62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103.</w:t>
            </w:r>
          </w:p>
        </w:tc>
        <w:tc>
          <w:tcPr>
            <w:tcW w:w="1417" w:type="dxa"/>
            <w:vAlign w:val="center"/>
          </w:tcPr>
          <w:p w14:paraId="3ACE5650" w14:textId="77777777" w:rsidR="00F62BED" w:rsidRPr="00195EA6" w:rsidRDefault="00F62BED" w:rsidP="00F62BED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8D2071E" w14:textId="77777777" w:rsidR="00F62BED" w:rsidRPr="00195EA6" w:rsidRDefault="00F62BED" w:rsidP="00F62BED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C67CB63" w14:textId="77777777" w:rsidR="00F62BED" w:rsidRPr="002462D3" w:rsidRDefault="00F62BED" w:rsidP="00F62BED">
            <w:pPr>
              <w:jc w:val="both"/>
              <w:rPr>
                <w:sz w:val="28"/>
              </w:rPr>
            </w:pPr>
            <w:r>
              <w:rPr>
                <w:sz w:val="28"/>
              </w:rPr>
              <w:t>Смешанные числа</w:t>
            </w:r>
          </w:p>
        </w:tc>
      </w:tr>
      <w:tr w:rsidR="00F62BED" w:rsidRPr="003228CA" w14:paraId="36DAE394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22776CE" w14:textId="77777777" w:rsidR="00F62BED" w:rsidRDefault="00F62BED" w:rsidP="00F62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104.</w:t>
            </w:r>
          </w:p>
        </w:tc>
        <w:tc>
          <w:tcPr>
            <w:tcW w:w="1417" w:type="dxa"/>
            <w:vAlign w:val="center"/>
          </w:tcPr>
          <w:p w14:paraId="5F058464" w14:textId="77777777" w:rsidR="00F62BED" w:rsidRPr="00195EA6" w:rsidRDefault="00F62BED" w:rsidP="00F62BED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1B4DC13" w14:textId="77777777" w:rsidR="00F62BED" w:rsidRPr="00195EA6" w:rsidRDefault="00F62BED" w:rsidP="00F62BED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26BA662" w14:textId="77777777" w:rsidR="00F62BED" w:rsidRPr="002462D3" w:rsidRDefault="00F62BED" w:rsidP="00F62BED">
            <w:pPr>
              <w:jc w:val="both"/>
              <w:rPr>
                <w:sz w:val="28"/>
              </w:rPr>
            </w:pPr>
            <w:r>
              <w:rPr>
                <w:sz w:val="28"/>
              </w:rPr>
              <w:t>Смешанные числа</w:t>
            </w:r>
          </w:p>
        </w:tc>
      </w:tr>
      <w:tr w:rsidR="00F62BED" w:rsidRPr="003228CA" w14:paraId="4CB0BB76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65986C7" w14:textId="77777777" w:rsidR="00F62BED" w:rsidRDefault="00F62BED" w:rsidP="00F62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105.</w:t>
            </w:r>
          </w:p>
        </w:tc>
        <w:tc>
          <w:tcPr>
            <w:tcW w:w="1417" w:type="dxa"/>
            <w:vAlign w:val="center"/>
          </w:tcPr>
          <w:p w14:paraId="339423E3" w14:textId="77777777" w:rsidR="00F62BED" w:rsidRPr="00195EA6" w:rsidRDefault="00F62BED" w:rsidP="00F62BED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53179A8" w14:textId="77777777" w:rsidR="00F62BED" w:rsidRPr="00195EA6" w:rsidRDefault="00F62BED" w:rsidP="00F62BED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614F2BA" w14:textId="77777777" w:rsidR="00F62BED" w:rsidRPr="002462D3" w:rsidRDefault="00F62BED" w:rsidP="00F62BED">
            <w:pPr>
              <w:jc w:val="both"/>
              <w:rPr>
                <w:sz w:val="28"/>
              </w:rPr>
            </w:pPr>
            <w:r>
              <w:rPr>
                <w:sz w:val="28"/>
              </w:rPr>
              <w:t>Смешанные числа</w:t>
            </w:r>
          </w:p>
        </w:tc>
      </w:tr>
      <w:tr w:rsidR="00F62BED" w:rsidRPr="003228CA" w14:paraId="177C3E2F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3147B4E" w14:textId="77777777" w:rsidR="00F62BED" w:rsidRDefault="00F62BED" w:rsidP="00F62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106.</w:t>
            </w:r>
          </w:p>
        </w:tc>
        <w:tc>
          <w:tcPr>
            <w:tcW w:w="1417" w:type="dxa"/>
            <w:vAlign w:val="center"/>
          </w:tcPr>
          <w:p w14:paraId="33CB2638" w14:textId="77777777" w:rsidR="00F62BED" w:rsidRPr="00195EA6" w:rsidRDefault="00F62BED" w:rsidP="00F62BED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38605BE" w14:textId="77777777" w:rsidR="00F62BED" w:rsidRPr="00195EA6" w:rsidRDefault="00F62BED" w:rsidP="00F62BED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79703DF" w14:textId="77777777" w:rsidR="00F62BED" w:rsidRDefault="00F62BED" w:rsidP="00F62BED">
            <w:pPr>
              <w:jc w:val="both"/>
              <w:rPr>
                <w:sz w:val="28"/>
              </w:rPr>
            </w:pPr>
            <w:r>
              <w:rPr>
                <w:sz w:val="28"/>
              </w:rPr>
              <w:t>Смешанные числа</w:t>
            </w:r>
          </w:p>
        </w:tc>
      </w:tr>
      <w:tr w:rsidR="00F62BED" w:rsidRPr="003228CA" w14:paraId="38ED96E0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46A3F15" w14:textId="77777777" w:rsidR="00F62BED" w:rsidRDefault="00F62BED" w:rsidP="00F62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107.</w:t>
            </w:r>
          </w:p>
        </w:tc>
        <w:tc>
          <w:tcPr>
            <w:tcW w:w="1417" w:type="dxa"/>
            <w:vAlign w:val="center"/>
          </w:tcPr>
          <w:p w14:paraId="4B02D056" w14:textId="77777777" w:rsidR="00F62BED" w:rsidRPr="00195EA6" w:rsidRDefault="00F62BED" w:rsidP="00F62BED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5FF4690" w14:textId="77777777" w:rsidR="00F62BED" w:rsidRPr="00195EA6" w:rsidRDefault="00F62BED" w:rsidP="00F62BED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D42DB8D" w14:textId="77777777" w:rsidR="00F62BED" w:rsidRDefault="00F62BED" w:rsidP="00F62BED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Повторение и систематизация учебного материала</w:t>
            </w:r>
          </w:p>
        </w:tc>
      </w:tr>
      <w:tr w:rsidR="00F62BED" w:rsidRPr="003228CA" w14:paraId="5318E58E" w14:textId="77777777" w:rsidTr="004E74C1">
        <w:trPr>
          <w:trHeight w:val="360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0DC1E386" w14:textId="77777777" w:rsidR="00F62BED" w:rsidRDefault="00F62BED" w:rsidP="00F62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62423E7B" w14:textId="77777777" w:rsidR="00F62BED" w:rsidRPr="00195EA6" w:rsidRDefault="00F62BED" w:rsidP="00F62BED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263D45F" w14:textId="77777777" w:rsidR="00F62BED" w:rsidRPr="00195EA6" w:rsidRDefault="00F62BED" w:rsidP="00F62BED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BFBFBF" w:themeFill="background1" w:themeFillShade="BF"/>
          </w:tcPr>
          <w:p w14:paraId="6AD6F243" w14:textId="77777777" w:rsidR="00F62BED" w:rsidRPr="002462D3" w:rsidRDefault="00F62BED" w:rsidP="00F62BED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Контрольная работа № 6. «Обыкновенные дроби»</w:t>
            </w:r>
          </w:p>
        </w:tc>
      </w:tr>
      <w:tr w:rsidR="00F62BED" w:rsidRPr="003228CA" w14:paraId="73CFD38C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D2B641B" w14:textId="77777777" w:rsidR="00F62BED" w:rsidRDefault="00F62BED" w:rsidP="00F62B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4AC52C1" w14:textId="77777777" w:rsidR="00F62BED" w:rsidRPr="00195EA6" w:rsidRDefault="00F62BED" w:rsidP="00F62BED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1EF5BCD" w14:textId="77777777" w:rsidR="00F62BED" w:rsidRPr="00195EA6" w:rsidRDefault="00F62BED" w:rsidP="00F62BED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6A1AF53" w14:textId="77777777" w:rsidR="00F62BED" w:rsidRPr="00AA05C5" w:rsidRDefault="006B1AAF" w:rsidP="006B1AA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Десятичные дроби</w:t>
            </w:r>
            <w:r w:rsidR="00F62BED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– 48</w:t>
            </w:r>
            <w:r w:rsidR="00F62BED">
              <w:rPr>
                <w:b/>
                <w:sz w:val="28"/>
              </w:rPr>
              <w:t xml:space="preserve"> ч</w:t>
            </w:r>
          </w:p>
        </w:tc>
      </w:tr>
      <w:tr w:rsidR="00F62BED" w:rsidRPr="003228CA" w14:paraId="4B652604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6F39E3F" w14:textId="77777777" w:rsidR="00F62BED" w:rsidRDefault="000A1393" w:rsidP="00F62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109.</w:t>
            </w:r>
          </w:p>
        </w:tc>
        <w:tc>
          <w:tcPr>
            <w:tcW w:w="1417" w:type="dxa"/>
            <w:vAlign w:val="center"/>
          </w:tcPr>
          <w:p w14:paraId="4B0A7814" w14:textId="77777777" w:rsidR="00F62BED" w:rsidRPr="00195EA6" w:rsidRDefault="00F62BED" w:rsidP="00F62BED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BAD8303" w14:textId="77777777" w:rsidR="00F62BED" w:rsidRPr="00195EA6" w:rsidRDefault="00F62BED" w:rsidP="00F62BED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A87EB91" w14:textId="77777777" w:rsidR="00F62BED" w:rsidRPr="0089219B" w:rsidRDefault="000A1393" w:rsidP="00F62BED">
            <w:pPr>
              <w:rPr>
                <w:sz w:val="28"/>
              </w:rPr>
            </w:pPr>
            <w:r>
              <w:rPr>
                <w:sz w:val="28"/>
              </w:rPr>
              <w:t>Представление о десятичных дробях</w:t>
            </w:r>
          </w:p>
        </w:tc>
      </w:tr>
      <w:tr w:rsidR="000A1393" w:rsidRPr="003228CA" w14:paraId="7BADCCD0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270498A" w14:textId="77777777" w:rsidR="000A1393" w:rsidRDefault="000A1393" w:rsidP="000A1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110.</w:t>
            </w:r>
          </w:p>
        </w:tc>
        <w:tc>
          <w:tcPr>
            <w:tcW w:w="1417" w:type="dxa"/>
            <w:vAlign w:val="center"/>
          </w:tcPr>
          <w:p w14:paraId="28C1DDB2" w14:textId="77777777" w:rsidR="000A1393" w:rsidRPr="00195EA6" w:rsidRDefault="000A1393" w:rsidP="000A139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062AFBD" w14:textId="77777777" w:rsidR="000A1393" w:rsidRPr="00195EA6" w:rsidRDefault="000A1393" w:rsidP="000A139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4FCA75F" w14:textId="77777777" w:rsidR="000A1393" w:rsidRDefault="000A1393" w:rsidP="000A1393">
            <w:r w:rsidRPr="003C636C">
              <w:rPr>
                <w:sz w:val="28"/>
              </w:rPr>
              <w:t>Представление о десятичных дробях</w:t>
            </w:r>
          </w:p>
        </w:tc>
      </w:tr>
      <w:tr w:rsidR="000A1393" w:rsidRPr="003228CA" w14:paraId="04CC5A38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5973794" w14:textId="77777777" w:rsidR="000A1393" w:rsidRPr="00195EA6" w:rsidRDefault="000A1393" w:rsidP="000A1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111.</w:t>
            </w:r>
          </w:p>
        </w:tc>
        <w:tc>
          <w:tcPr>
            <w:tcW w:w="1417" w:type="dxa"/>
            <w:vAlign w:val="center"/>
          </w:tcPr>
          <w:p w14:paraId="253C17E3" w14:textId="77777777" w:rsidR="000A1393" w:rsidRPr="00195EA6" w:rsidRDefault="000A1393" w:rsidP="000A139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D6D2141" w14:textId="77777777" w:rsidR="000A1393" w:rsidRPr="00195EA6" w:rsidRDefault="000A1393" w:rsidP="000A139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EA18086" w14:textId="77777777" w:rsidR="000A1393" w:rsidRDefault="000A1393" w:rsidP="000A1393">
            <w:r w:rsidRPr="003C636C">
              <w:rPr>
                <w:sz w:val="28"/>
              </w:rPr>
              <w:t>Представление о десятичных дробях</w:t>
            </w:r>
          </w:p>
        </w:tc>
      </w:tr>
      <w:tr w:rsidR="000A1393" w:rsidRPr="003228CA" w14:paraId="2EED1E7D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EADB909" w14:textId="77777777" w:rsidR="000A1393" w:rsidRPr="00195EA6" w:rsidRDefault="000A1393" w:rsidP="000A1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112.</w:t>
            </w:r>
          </w:p>
        </w:tc>
        <w:tc>
          <w:tcPr>
            <w:tcW w:w="1417" w:type="dxa"/>
            <w:vAlign w:val="center"/>
          </w:tcPr>
          <w:p w14:paraId="59A06BEE" w14:textId="77777777" w:rsidR="000A1393" w:rsidRPr="00195EA6" w:rsidRDefault="000A1393" w:rsidP="000A139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A59653F" w14:textId="77777777" w:rsidR="000A1393" w:rsidRPr="00195EA6" w:rsidRDefault="000A1393" w:rsidP="000A139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28E0F48" w14:textId="77777777" w:rsidR="000A1393" w:rsidRDefault="000A1393" w:rsidP="000A1393">
            <w:r w:rsidRPr="003C636C">
              <w:rPr>
                <w:sz w:val="28"/>
              </w:rPr>
              <w:t>Представление о десятичных дробях</w:t>
            </w:r>
          </w:p>
        </w:tc>
      </w:tr>
      <w:tr w:rsidR="000A1393" w:rsidRPr="003228CA" w14:paraId="1401A5BA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9B77960" w14:textId="77777777" w:rsidR="000A1393" w:rsidRPr="00195EA6" w:rsidRDefault="000A1393" w:rsidP="000A13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113.</w:t>
            </w:r>
          </w:p>
        </w:tc>
        <w:tc>
          <w:tcPr>
            <w:tcW w:w="1417" w:type="dxa"/>
            <w:vAlign w:val="center"/>
          </w:tcPr>
          <w:p w14:paraId="6EB83B27" w14:textId="77777777" w:rsidR="000A1393" w:rsidRPr="00195EA6" w:rsidRDefault="000A1393" w:rsidP="000A139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CC23ADC" w14:textId="77777777" w:rsidR="000A1393" w:rsidRPr="00195EA6" w:rsidRDefault="000A1393" w:rsidP="000A139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258CEC8" w14:textId="77777777" w:rsidR="000A1393" w:rsidRPr="0089219B" w:rsidRDefault="000A1393" w:rsidP="000A1393">
            <w:pPr>
              <w:rPr>
                <w:sz w:val="28"/>
              </w:rPr>
            </w:pPr>
            <w:r>
              <w:rPr>
                <w:sz w:val="28"/>
              </w:rPr>
              <w:t>Сравнение десятичных дробей</w:t>
            </w:r>
          </w:p>
        </w:tc>
      </w:tr>
      <w:tr w:rsidR="00830833" w:rsidRPr="003228CA" w14:paraId="692C8B0A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E3F8699" w14:textId="77777777" w:rsidR="00830833" w:rsidRPr="00195EA6" w:rsidRDefault="00830833" w:rsidP="00830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114.</w:t>
            </w:r>
          </w:p>
        </w:tc>
        <w:tc>
          <w:tcPr>
            <w:tcW w:w="1417" w:type="dxa"/>
            <w:vAlign w:val="center"/>
          </w:tcPr>
          <w:p w14:paraId="061B4DA3" w14:textId="77777777" w:rsidR="00830833" w:rsidRPr="00195EA6" w:rsidRDefault="00830833" w:rsidP="0083083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07E2694" w14:textId="77777777" w:rsidR="00830833" w:rsidRPr="00195EA6" w:rsidRDefault="00830833" w:rsidP="0083083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29AD6BA" w14:textId="77777777" w:rsidR="00830833" w:rsidRDefault="00830833" w:rsidP="00830833">
            <w:r w:rsidRPr="00AF6485">
              <w:rPr>
                <w:sz w:val="28"/>
              </w:rPr>
              <w:t>Сравнение десятичных дробей</w:t>
            </w:r>
          </w:p>
        </w:tc>
      </w:tr>
      <w:tr w:rsidR="00830833" w:rsidRPr="003228CA" w14:paraId="3C848097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CDEE6EE" w14:textId="77777777" w:rsidR="00830833" w:rsidRPr="00195EA6" w:rsidRDefault="00830833" w:rsidP="00830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115.</w:t>
            </w:r>
          </w:p>
        </w:tc>
        <w:tc>
          <w:tcPr>
            <w:tcW w:w="1417" w:type="dxa"/>
            <w:vAlign w:val="center"/>
          </w:tcPr>
          <w:p w14:paraId="3E4E32AB" w14:textId="77777777" w:rsidR="00830833" w:rsidRPr="00195EA6" w:rsidRDefault="00830833" w:rsidP="0083083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8FAADD9" w14:textId="77777777" w:rsidR="00830833" w:rsidRPr="00195EA6" w:rsidRDefault="00830833" w:rsidP="0083083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3EC54F8" w14:textId="77777777" w:rsidR="00830833" w:rsidRDefault="00830833" w:rsidP="00830833">
            <w:r w:rsidRPr="00AF6485">
              <w:rPr>
                <w:sz w:val="28"/>
              </w:rPr>
              <w:t>Сравнение десятичных дробей</w:t>
            </w:r>
          </w:p>
        </w:tc>
      </w:tr>
      <w:tr w:rsidR="00830833" w:rsidRPr="003228CA" w14:paraId="142DB470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245FA2C" w14:textId="77777777" w:rsidR="00830833" w:rsidRPr="00195EA6" w:rsidRDefault="00830833" w:rsidP="00830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116.</w:t>
            </w:r>
          </w:p>
        </w:tc>
        <w:tc>
          <w:tcPr>
            <w:tcW w:w="1417" w:type="dxa"/>
            <w:vAlign w:val="center"/>
          </w:tcPr>
          <w:p w14:paraId="119B313F" w14:textId="77777777" w:rsidR="00830833" w:rsidRPr="00195EA6" w:rsidRDefault="00830833" w:rsidP="0083083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9BCE767" w14:textId="77777777" w:rsidR="00830833" w:rsidRPr="00195EA6" w:rsidRDefault="00830833" w:rsidP="0083083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F05FFA9" w14:textId="77777777" w:rsidR="00830833" w:rsidRPr="0089219B" w:rsidRDefault="00830833" w:rsidP="00830833">
            <w:pPr>
              <w:rPr>
                <w:sz w:val="28"/>
              </w:rPr>
            </w:pPr>
            <w:r>
              <w:rPr>
                <w:sz w:val="28"/>
              </w:rPr>
              <w:t>Округление чисел</w:t>
            </w:r>
          </w:p>
        </w:tc>
      </w:tr>
      <w:tr w:rsidR="00830833" w:rsidRPr="003228CA" w14:paraId="0946D644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86FEF73" w14:textId="77777777" w:rsidR="00830833" w:rsidRPr="00195EA6" w:rsidRDefault="00830833" w:rsidP="00830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117.</w:t>
            </w:r>
          </w:p>
        </w:tc>
        <w:tc>
          <w:tcPr>
            <w:tcW w:w="1417" w:type="dxa"/>
            <w:vAlign w:val="center"/>
          </w:tcPr>
          <w:p w14:paraId="3941E28C" w14:textId="77777777" w:rsidR="00830833" w:rsidRPr="00195EA6" w:rsidRDefault="00830833" w:rsidP="0083083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F9CF18C" w14:textId="77777777" w:rsidR="00830833" w:rsidRPr="00195EA6" w:rsidRDefault="00830833" w:rsidP="0083083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2EB55C9" w14:textId="77777777" w:rsidR="00830833" w:rsidRPr="0089219B" w:rsidRDefault="00830833" w:rsidP="00830833">
            <w:pPr>
              <w:rPr>
                <w:sz w:val="28"/>
              </w:rPr>
            </w:pPr>
            <w:r>
              <w:rPr>
                <w:sz w:val="28"/>
              </w:rPr>
              <w:t>Прикидки</w:t>
            </w:r>
          </w:p>
        </w:tc>
      </w:tr>
      <w:tr w:rsidR="00830833" w:rsidRPr="003228CA" w14:paraId="4693140F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D96A4CC" w14:textId="77777777" w:rsidR="00830833" w:rsidRPr="00195EA6" w:rsidRDefault="00830833" w:rsidP="00830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118.</w:t>
            </w:r>
          </w:p>
        </w:tc>
        <w:tc>
          <w:tcPr>
            <w:tcW w:w="1417" w:type="dxa"/>
            <w:vAlign w:val="center"/>
          </w:tcPr>
          <w:p w14:paraId="173D2BDC" w14:textId="77777777" w:rsidR="00830833" w:rsidRPr="00195EA6" w:rsidRDefault="00830833" w:rsidP="00C1257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0C8533E" w14:textId="77777777" w:rsidR="00830833" w:rsidRPr="00195EA6" w:rsidRDefault="00830833" w:rsidP="0083083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02E2D77" w14:textId="77777777" w:rsidR="00830833" w:rsidRPr="0089219B" w:rsidRDefault="00830833" w:rsidP="00830833">
            <w:pPr>
              <w:rPr>
                <w:sz w:val="28"/>
              </w:rPr>
            </w:pPr>
            <w:r>
              <w:rPr>
                <w:sz w:val="28"/>
              </w:rPr>
              <w:t>Округление чисел</w:t>
            </w:r>
          </w:p>
        </w:tc>
      </w:tr>
      <w:tr w:rsidR="00830833" w:rsidRPr="003228CA" w14:paraId="7B8D76B2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3755786" w14:textId="77777777" w:rsidR="00830833" w:rsidRPr="00195EA6" w:rsidRDefault="00830833" w:rsidP="00830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119.</w:t>
            </w:r>
          </w:p>
        </w:tc>
        <w:tc>
          <w:tcPr>
            <w:tcW w:w="1417" w:type="dxa"/>
            <w:vAlign w:val="center"/>
          </w:tcPr>
          <w:p w14:paraId="17AB5B84" w14:textId="77777777" w:rsidR="00830833" w:rsidRPr="00195EA6" w:rsidRDefault="00830833" w:rsidP="0083083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3E29465" w14:textId="77777777" w:rsidR="00830833" w:rsidRPr="00195EA6" w:rsidRDefault="00830833" w:rsidP="0083083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663BE6F" w14:textId="77777777" w:rsidR="00830833" w:rsidRPr="0089219B" w:rsidRDefault="00806DA6" w:rsidP="00830833">
            <w:pPr>
              <w:rPr>
                <w:sz w:val="28"/>
              </w:rPr>
            </w:pPr>
            <w:r>
              <w:rPr>
                <w:sz w:val="28"/>
              </w:rPr>
              <w:t>Сложение десятичных дробей</w:t>
            </w:r>
          </w:p>
        </w:tc>
      </w:tr>
      <w:tr w:rsidR="00806DA6" w:rsidRPr="003228CA" w14:paraId="79F50B4B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D0F8AB7" w14:textId="77777777" w:rsidR="00806DA6" w:rsidRPr="00195EA6" w:rsidRDefault="00806DA6" w:rsidP="00830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120.</w:t>
            </w:r>
          </w:p>
        </w:tc>
        <w:tc>
          <w:tcPr>
            <w:tcW w:w="1417" w:type="dxa"/>
            <w:vAlign w:val="center"/>
          </w:tcPr>
          <w:p w14:paraId="584978A7" w14:textId="77777777" w:rsidR="00806DA6" w:rsidRPr="00195EA6" w:rsidRDefault="00806DA6" w:rsidP="0083083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5A68758" w14:textId="77777777" w:rsidR="00806DA6" w:rsidRPr="00195EA6" w:rsidRDefault="00806DA6" w:rsidP="0083083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0A30B4B" w14:textId="77777777" w:rsidR="00806DA6" w:rsidRDefault="00806DA6">
            <w:r w:rsidRPr="002E1601">
              <w:rPr>
                <w:sz w:val="28"/>
              </w:rPr>
              <w:t>Сложение десятичных дробей</w:t>
            </w:r>
          </w:p>
        </w:tc>
      </w:tr>
      <w:tr w:rsidR="00806DA6" w:rsidRPr="003228CA" w14:paraId="27808D40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8BF2E49" w14:textId="77777777" w:rsidR="00806DA6" w:rsidRPr="00195EA6" w:rsidRDefault="00806DA6" w:rsidP="00806D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121.</w:t>
            </w:r>
          </w:p>
        </w:tc>
        <w:tc>
          <w:tcPr>
            <w:tcW w:w="1417" w:type="dxa"/>
            <w:vAlign w:val="center"/>
          </w:tcPr>
          <w:p w14:paraId="695F920A" w14:textId="77777777" w:rsidR="00806DA6" w:rsidRPr="00195EA6" w:rsidRDefault="00806DA6" w:rsidP="00806DA6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2727C93" w14:textId="77777777" w:rsidR="00806DA6" w:rsidRPr="00195EA6" w:rsidRDefault="00806DA6" w:rsidP="00806DA6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D21DF4E" w14:textId="77777777" w:rsidR="00806DA6" w:rsidRDefault="00806DA6" w:rsidP="00806DA6">
            <w:r w:rsidRPr="002E1601">
              <w:rPr>
                <w:sz w:val="28"/>
              </w:rPr>
              <w:t>Сложение десятичных дробей</w:t>
            </w:r>
          </w:p>
        </w:tc>
      </w:tr>
      <w:tr w:rsidR="00806DA6" w:rsidRPr="003228CA" w14:paraId="0107F693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9B7A8E5" w14:textId="77777777" w:rsidR="00806DA6" w:rsidRPr="00195EA6" w:rsidRDefault="00806DA6" w:rsidP="00806D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122.</w:t>
            </w:r>
          </w:p>
        </w:tc>
        <w:tc>
          <w:tcPr>
            <w:tcW w:w="1417" w:type="dxa"/>
            <w:vAlign w:val="center"/>
          </w:tcPr>
          <w:p w14:paraId="65D70818" w14:textId="77777777" w:rsidR="00806DA6" w:rsidRPr="00195EA6" w:rsidRDefault="00806DA6" w:rsidP="00806DA6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55E75B0" w14:textId="77777777" w:rsidR="00806DA6" w:rsidRPr="00195EA6" w:rsidRDefault="00806DA6" w:rsidP="00806DA6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3D582CF" w14:textId="77777777" w:rsidR="00806DA6" w:rsidRPr="0089219B" w:rsidRDefault="00806DA6" w:rsidP="00806DA6">
            <w:pPr>
              <w:rPr>
                <w:sz w:val="28"/>
              </w:rPr>
            </w:pPr>
            <w:r>
              <w:rPr>
                <w:sz w:val="28"/>
              </w:rPr>
              <w:t xml:space="preserve">Вычитание </w:t>
            </w:r>
            <w:r w:rsidRPr="002E1601">
              <w:rPr>
                <w:sz w:val="28"/>
              </w:rPr>
              <w:t xml:space="preserve"> десятичных дробей</w:t>
            </w:r>
          </w:p>
        </w:tc>
      </w:tr>
      <w:tr w:rsidR="00806DA6" w:rsidRPr="003228CA" w14:paraId="5A815094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98B21CC" w14:textId="77777777" w:rsidR="00806DA6" w:rsidRPr="00195EA6" w:rsidRDefault="00806DA6" w:rsidP="00806D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123.</w:t>
            </w:r>
          </w:p>
        </w:tc>
        <w:tc>
          <w:tcPr>
            <w:tcW w:w="1417" w:type="dxa"/>
            <w:vAlign w:val="center"/>
          </w:tcPr>
          <w:p w14:paraId="599C5205" w14:textId="77777777" w:rsidR="00806DA6" w:rsidRPr="00195EA6" w:rsidRDefault="00806DA6" w:rsidP="00806DA6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D037706" w14:textId="77777777" w:rsidR="00806DA6" w:rsidRPr="00195EA6" w:rsidRDefault="00806DA6" w:rsidP="00806DA6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8FA043C" w14:textId="77777777" w:rsidR="00806DA6" w:rsidRPr="0089219B" w:rsidRDefault="00806DA6" w:rsidP="00806DA6">
            <w:pPr>
              <w:rPr>
                <w:sz w:val="28"/>
              </w:rPr>
            </w:pPr>
            <w:r>
              <w:rPr>
                <w:sz w:val="28"/>
              </w:rPr>
              <w:t xml:space="preserve">Вычитание </w:t>
            </w:r>
            <w:r w:rsidRPr="002E1601">
              <w:rPr>
                <w:sz w:val="28"/>
              </w:rPr>
              <w:t xml:space="preserve"> десятичных дробей</w:t>
            </w:r>
          </w:p>
        </w:tc>
      </w:tr>
      <w:tr w:rsidR="00806DA6" w:rsidRPr="003228CA" w14:paraId="10C1EECF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DFD355A" w14:textId="77777777" w:rsidR="00806DA6" w:rsidRPr="00195EA6" w:rsidRDefault="00806DA6" w:rsidP="00806D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124.</w:t>
            </w:r>
          </w:p>
        </w:tc>
        <w:tc>
          <w:tcPr>
            <w:tcW w:w="1417" w:type="dxa"/>
            <w:vAlign w:val="center"/>
          </w:tcPr>
          <w:p w14:paraId="65F493A3" w14:textId="77777777" w:rsidR="00806DA6" w:rsidRPr="00195EA6" w:rsidRDefault="00806DA6" w:rsidP="00806DA6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2D0BB2A" w14:textId="77777777" w:rsidR="00806DA6" w:rsidRPr="00195EA6" w:rsidRDefault="00806DA6" w:rsidP="00806DA6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CA92A20" w14:textId="77777777" w:rsidR="00806DA6" w:rsidRPr="0089219B" w:rsidRDefault="00806DA6" w:rsidP="00806DA6">
            <w:pPr>
              <w:rPr>
                <w:sz w:val="28"/>
              </w:rPr>
            </w:pPr>
            <w:r>
              <w:rPr>
                <w:sz w:val="28"/>
              </w:rPr>
              <w:t xml:space="preserve">Вычитание </w:t>
            </w:r>
            <w:r w:rsidRPr="002E1601">
              <w:rPr>
                <w:sz w:val="28"/>
              </w:rPr>
              <w:t xml:space="preserve"> десятичных дробей</w:t>
            </w:r>
          </w:p>
        </w:tc>
      </w:tr>
      <w:tr w:rsidR="00806DA6" w:rsidRPr="003228CA" w14:paraId="7628A8E4" w14:textId="77777777" w:rsidTr="001E20F5">
        <w:trPr>
          <w:trHeight w:val="360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AF3453A" w14:textId="77777777" w:rsidR="00806DA6" w:rsidRPr="00195EA6" w:rsidRDefault="00806DA6" w:rsidP="00806D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61B3AD97" w14:textId="77777777" w:rsidR="00806DA6" w:rsidRPr="00195EA6" w:rsidRDefault="00806DA6" w:rsidP="00806DA6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5176CDF" w14:textId="77777777" w:rsidR="00806DA6" w:rsidRPr="00195EA6" w:rsidRDefault="00806DA6" w:rsidP="00806DA6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BFBFBF" w:themeFill="background1" w:themeFillShade="BF"/>
          </w:tcPr>
          <w:p w14:paraId="2EB879E2" w14:textId="77777777" w:rsidR="00806DA6" w:rsidRPr="002462D3" w:rsidRDefault="00806DA6" w:rsidP="00806DA6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Контрольная работа № 7. «Понятие о десятичной дроби»</w:t>
            </w:r>
          </w:p>
        </w:tc>
      </w:tr>
      <w:tr w:rsidR="00806DA6" w:rsidRPr="003228CA" w14:paraId="1740EF2C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0E43236" w14:textId="77777777" w:rsidR="00806DA6" w:rsidRPr="00195EA6" w:rsidRDefault="00806DA6" w:rsidP="00806D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126.</w:t>
            </w:r>
          </w:p>
        </w:tc>
        <w:tc>
          <w:tcPr>
            <w:tcW w:w="1417" w:type="dxa"/>
            <w:vAlign w:val="center"/>
          </w:tcPr>
          <w:p w14:paraId="1D66ED01" w14:textId="77777777" w:rsidR="00806DA6" w:rsidRPr="00195EA6" w:rsidRDefault="00806DA6" w:rsidP="00806DA6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09EF95C" w14:textId="77777777" w:rsidR="00806DA6" w:rsidRPr="00195EA6" w:rsidRDefault="00806DA6" w:rsidP="00806DA6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DD10887" w14:textId="77777777" w:rsidR="00806DA6" w:rsidRPr="0089219B" w:rsidRDefault="007B12BC" w:rsidP="00806DA6">
            <w:pPr>
              <w:rPr>
                <w:sz w:val="28"/>
              </w:rPr>
            </w:pPr>
            <w:r>
              <w:rPr>
                <w:sz w:val="28"/>
              </w:rPr>
              <w:t>Умножение десятичных дробей</w:t>
            </w:r>
          </w:p>
        </w:tc>
      </w:tr>
      <w:tr w:rsidR="00806DA6" w:rsidRPr="003228CA" w14:paraId="20BE365B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1243371" w14:textId="77777777" w:rsidR="00806DA6" w:rsidRPr="00195EA6" w:rsidRDefault="00806DA6" w:rsidP="00806D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127.</w:t>
            </w:r>
          </w:p>
        </w:tc>
        <w:tc>
          <w:tcPr>
            <w:tcW w:w="1417" w:type="dxa"/>
            <w:vAlign w:val="center"/>
          </w:tcPr>
          <w:p w14:paraId="54D64254" w14:textId="77777777" w:rsidR="00806DA6" w:rsidRPr="00195EA6" w:rsidRDefault="00806DA6" w:rsidP="00806DA6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ABB66E9" w14:textId="77777777" w:rsidR="00806DA6" w:rsidRPr="00195EA6" w:rsidRDefault="00806DA6" w:rsidP="00806DA6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267BCAE" w14:textId="77777777" w:rsidR="00806DA6" w:rsidRPr="007B6130" w:rsidRDefault="007B12BC" w:rsidP="00806DA6">
            <w:pPr>
              <w:rPr>
                <w:sz w:val="28"/>
              </w:rPr>
            </w:pPr>
            <w:r>
              <w:rPr>
                <w:sz w:val="28"/>
              </w:rPr>
              <w:t>Умножение десятичных дробей</w:t>
            </w:r>
          </w:p>
        </w:tc>
      </w:tr>
      <w:tr w:rsidR="001A4141" w:rsidRPr="003228CA" w14:paraId="44D0E968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C37FE0D" w14:textId="77777777" w:rsidR="001A4141" w:rsidRPr="00195EA6" w:rsidRDefault="001A4141" w:rsidP="001A4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128.</w:t>
            </w:r>
          </w:p>
        </w:tc>
        <w:tc>
          <w:tcPr>
            <w:tcW w:w="1417" w:type="dxa"/>
            <w:vAlign w:val="center"/>
          </w:tcPr>
          <w:p w14:paraId="4B1A0D04" w14:textId="77777777" w:rsidR="001A4141" w:rsidRPr="00195EA6" w:rsidRDefault="001A4141" w:rsidP="001A4141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172398E" w14:textId="77777777" w:rsidR="001A4141" w:rsidRPr="00195EA6" w:rsidRDefault="001A4141" w:rsidP="001A4141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616D407" w14:textId="77777777" w:rsidR="001A4141" w:rsidRPr="007B6130" w:rsidRDefault="001A4141" w:rsidP="001A4141">
            <w:pPr>
              <w:rPr>
                <w:sz w:val="28"/>
              </w:rPr>
            </w:pPr>
            <w:r>
              <w:rPr>
                <w:sz w:val="28"/>
              </w:rPr>
              <w:t>Умножение десятичных дробей</w:t>
            </w:r>
          </w:p>
        </w:tc>
      </w:tr>
      <w:tr w:rsidR="001A4141" w:rsidRPr="003228CA" w14:paraId="024F83F4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D9724F5" w14:textId="77777777" w:rsidR="001A4141" w:rsidRPr="00195EA6" w:rsidRDefault="001A4141" w:rsidP="001A4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129.</w:t>
            </w:r>
          </w:p>
        </w:tc>
        <w:tc>
          <w:tcPr>
            <w:tcW w:w="1417" w:type="dxa"/>
            <w:vAlign w:val="center"/>
          </w:tcPr>
          <w:p w14:paraId="4A718D3D" w14:textId="77777777" w:rsidR="001A4141" w:rsidRPr="00195EA6" w:rsidRDefault="001A4141" w:rsidP="001A4141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1444CE2" w14:textId="77777777" w:rsidR="001A4141" w:rsidRPr="00195EA6" w:rsidRDefault="001A4141" w:rsidP="001A4141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44626E9" w14:textId="77777777" w:rsidR="001A4141" w:rsidRPr="007B6130" w:rsidRDefault="001A4141" w:rsidP="001A4141">
            <w:pPr>
              <w:rPr>
                <w:sz w:val="28"/>
              </w:rPr>
            </w:pPr>
            <w:r>
              <w:rPr>
                <w:sz w:val="28"/>
              </w:rPr>
              <w:t>Умножение десятичных дробей</w:t>
            </w:r>
          </w:p>
        </w:tc>
      </w:tr>
      <w:tr w:rsidR="001A4141" w:rsidRPr="003228CA" w14:paraId="2021D895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F85D54F" w14:textId="77777777" w:rsidR="001A4141" w:rsidRPr="00195EA6" w:rsidRDefault="001A4141" w:rsidP="001A4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130.</w:t>
            </w:r>
          </w:p>
        </w:tc>
        <w:tc>
          <w:tcPr>
            <w:tcW w:w="1417" w:type="dxa"/>
            <w:vAlign w:val="center"/>
          </w:tcPr>
          <w:p w14:paraId="0C551999" w14:textId="77777777" w:rsidR="001A4141" w:rsidRPr="00195EA6" w:rsidRDefault="001A4141" w:rsidP="001A4141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7C3C5DE" w14:textId="77777777" w:rsidR="001A4141" w:rsidRPr="00195EA6" w:rsidRDefault="001A4141" w:rsidP="001A4141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C8AB3D5" w14:textId="77777777" w:rsidR="001A4141" w:rsidRDefault="001A4141" w:rsidP="001A4141">
            <w:r w:rsidRPr="0008032A">
              <w:rPr>
                <w:sz w:val="28"/>
              </w:rPr>
              <w:t>Умножение десятичных дробей</w:t>
            </w:r>
          </w:p>
        </w:tc>
      </w:tr>
      <w:tr w:rsidR="001A4141" w:rsidRPr="003228CA" w14:paraId="1E98446A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D7E9CAD" w14:textId="77777777" w:rsidR="001A4141" w:rsidRPr="00195EA6" w:rsidRDefault="001A4141" w:rsidP="001A4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131.</w:t>
            </w:r>
          </w:p>
        </w:tc>
        <w:tc>
          <w:tcPr>
            <w:tcW w:w="1417" w:type="dxa"/>
            <w:vAlign w:val="center"/>
          </w:tcPr>
          <w:p w14:paraId="0D4D7CCE" w14:textId="77777777" w:rsidR="001A4141" w:rsidRPr="00195EA6" w:rsidRDefault="001A4141" w:rsidP="001A4141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0B9AA26" w14:textId="77777777" w:rsidR="001A4141" w:rsidRPr="00195EA6" w:rsidRDefault="001A4141" w:rsidP="001A4141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DC1604E" w14:textId="77777777" w:rsidR="001A4141" w:rsidRDefault="001A4141" w:rsidP="001A4141">
            <w:r w:rsidRPr="0008032A">
              <w:rPr>
                <w:sz w:val="28"/>
              </w:rPr>
              <w:t>Умножение десятичных дробей</w:t>
            </w:r>
          </w:p>
        </w:tc>
      </w:tr>
      <w:tr w:rsidR="001A4141" w:rsidRPr="003228CA" w14:paraId="2CB193D2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2855333" w14:textId="77777777" w:rsidR="001A4141" w:rsidRPr="00195EA6" w:rsidRDefault="001A4141" w:rsidP="001A4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132.</w:t>
            </w:r>
          </w:p>
        </w:tc>
        <w:tc>
          <w:tcPr>
            <w:tcW w:w="1417" w:type="dxa"/>
            <w:vAlign w:val="center"/>
          </w:tcPr>
          <w:p w14:paraId="5FD5AA4F" w14:textId="77777777" w:rsidR="001A4141" w:rsidRPr="00195EA6" w:rsidRDefault="001A4141" w:rsidP="001A4141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2F39049" w14:textId="77777777" w:rsidR="001A4141" w:rsidRPr="00195EA6" w:rsidRDefault="001A4141" w:rsidP="001A4141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4F31676" w14:textId="77777777" w:rsidR="001A4141" w:rsidRDefault="001A4141" w:rsidP="001A4141">
            <w:r w:rsidRPr="0008032A">
              <w:rPr>
                <w:sz w:val="28"/>
              </w:rPr>
              <w:t>Умножение десятичных дробей</w:t>
            </w:r>
          </w:p>
        </w:tc>
      </w:tr>
      <w:tr w:rsidR="001A4141" w:rsidRPr="003228CA" w14:paraId="2BD201F0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380A8F2" w14:textId="77777777" w:rsidR="001A4141" w:rsidRPr="00195EA6" w:rsidRDefault="001A4141" w:rsidP="001A4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133.</w:t>
            </w:r>
          </w:p>
        </w:tc>
        <w:tc>
          <w:tcPr>
            <w:tcW w:w="1417" w:type="dxa"/>
            <w:vAlign w:val="center"/>
          </w:tcPr>
          <w:p w14:paraId="69DE1498" w14:textId="77777777" w:rsidR="001A4141" w:rsidRPr="00195EA6" w:rsidRDefault="001A4141" w:rsidP="001A4141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7C8EC68" w14:textId="77777777" w:rsidR="001A4141" w:rsidRPr="00195EA6" w:rsidRDefault="001A4141" w:rsidP="001A4141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221F573" w14:textId="77777777" w:rsidR="001A4141" w:rsidRPr="007B6130" w:rsidRDefault="00F87F33" w:rsidP="001A4141">
            <w:pPr>
              <w:rPr>
                <w:sz w:val="28"/>
              </w:rPr>
            </w:pPr>
            <w:r>
              <w:rPr>
                <w:sz w:val="28"/>
              </w:rPr>
              <w:t>Деление десятичных дробей</w:t>
            </w:r>
          </w:p>
        </w:tc>
      </w:tr>
      <w:tr w:rsidR="00F87F33" w:rsidRPr="003228CA" w14:paraId="269ACB1A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2A120C4" w14:textId="77777777" w:rsidR="00F87F33" w:rsidRPr="00195EA6" w:rsidRDefault="00F87F33" w:rsidP="001A4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134.</w:t>
            </w:r>
          </w:p>
        </w:tc>
        <w:tc>
          <w:tcPr>
            <w:tcW w:w="1417" w:type="dxa"/>
            <w:vAlign w:val="center"/>
          </w:tcPr>
          <w:p w14:paraId="6A72CB1A" w14:textId="77777777" w:rsidR="00F87F33" w:rsidRPr="00195EA6" w:rsidRDefault="00F87F33" w:rsidP="001A4141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0E6A4B9" w14:textId="77777777" w:rsidR="00F87F33" w:rsidRPr="00195EA6" w:rsidRDefault="00F87F33" w:rsidP="001A4141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B4A25D9" w14:textId="77777777" w:rsidR="00F87F33" w:rsidRDefault="00F87F33">
            <w:r w:rsidRPr="0016015D">
              <w:rPr>
                <w:sz w:val="28"/>
              </w:rPr>
              <w:t>Деление десятичных дробей</w:t>
            </w:r>
          </w:p>
        </w:tc>
      </w:tr>
      <w:tr w:rsidR="00F87F33" w:rsidRPr="003228CA" w14:paraId="5DBD75E4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B6E730C" w14:textId="77777777" w:rsidR="00F87F33" w:rsidRPr="00195EA6" w:rsidRDefault="00F87F33" w:rsidP="001A4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135.</w:t>
            </w:r>
          </w:p>
        </w:tc>
        <w:tc>
          <w:tcPr>
            <w:tcW w:w="1417" w:type="dxa"/>
            <w:vAlign w:val="center"/>
          </w:tcPr>
          <w:p w14:paraId="77405B96" w14:textId="77777777" w:rsidR="00F87F33" w:rsidRPr="00195EA6" w:rsidRDefault="00F87F33" w:rsidP="001A4141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B068D96" w14:textId="77777777" w:rsidR="00F87F33" w:rsidRPr="00195EA6" w:rsidRDefault="00F87F33" w:rsidP="001A4141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572BCB0" w14:textId="77777777" w:rsidR="00F87F33" w:rsidRDefault="00F87F33">
            <w:r w:rsidRPr="0016015D">
              <w:rPr>
                <w:sz w:val="28"/>
              </w:rPr>
              <w:t>Деление десятичных дробей</w:t>
            </w:r>
          </w:p>
        </w:tc>
      </w:tr>
      <w:tr w:rsidR="00F87F33" w:rsidRPr="003228CA" w14:paraId="53A18A12" w14:textId="77777777" w:rsidTr="001E20F5">
        <w:trPr>
          <w:trHeight w:val="360"/>
        </w:trPr>
        <w:tc>
          <w:tcPr>
            <w:tcW w:w="851" w:type="dxa"/>
            <w:vAlign w:val="center"/>
          </w:tcPr>
          <w:p w14:paraId="48609062" w14:textId="77777777" w:rsidR="00F87F33" w:rsidRPr="00195EA6" w:rsidRDefault="00F87F33" w:rsidP="00F87F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136.</w:t>
            </w:r>
          </w:p>
        </w:tc>
        <w:tc>
          <w:tcPr>
            <w:tcW w:w="1417" w:type="dxa"/>
            <w:vAlign w:val="center"/>
          </w:tcPr>
          <w:p w14:paraId="3B8FD04D" w14:textId="77777777" w:rsidR="00F87F33" w:rsidRPr="00195EA6" w:rsidRDefault="00F87F33" w:rsidP="00F87F3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736E581" w14:textId="77777777" w:rsidR="00F87F33" w:rsidRPr="00195EA6" w:rsidRDefault="00F87F33" w:rsidP="00F87F3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00F3CF0" w14:textId="77777777" w:rsidR="00F87F33" w:rsidRDefault="00F87F33" w:rsidP="00F87F33">
            <w:r w:rsidRPr="0016015D">
              <w:rPr>
                <w:sz w:val="28"/>
              </w:rPr>
              <w:t>Деление десятичных дробей</w:t>
            </w:r>
          </w:p>
        </w:tc>
      </w:tr>
      <w:tr w:rsidR="00F87F33" w:rsidRPr="003228CA" w14:paraId="6DFD5927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73AA7EE" w14:textId="77777777" w:rsidR="00F87F33" w:rsidRPr="00195EA6" w:rsidRDefault="00F87F33" w:rsidP="00F87F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137.</w:t>
            </w:r>
          </w:p>
        </w:tc>
        <w:tc>
          <w:tcPr>
            <w:tcW w:w="1417" w:type="dxa"/>
            <w:vAlign w:val="center"/>
          </w:tcPr>
          <w:p w14:paraId="20495C09" w14:textId="77777777" w:rsidR="00F87F33" w:rsidRPr="00195EA6" w:rsidRDefault="00F87F33" w:rsidP="00F87F3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95C8170" w14:textId="77777777" w:rsidR="00F87F33" w:rsidRPr="00195EA6" w:rsidRDefault="00F87F33" w:rsidP="00F87F3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CDE7A0F" w14:textId="77777777" w:rsidR="00F87F33" w:rsidRDefault="00F87F33" w:rsidP="00F87F33">
            <w:r w:rsidRPr="0016015D">
              <w:rPr>
                <w:sz w:val="28"/>
              </w:rPr>
              <w:t>Деление десятичных дробей</w:t>
            </w:r>
          </w:p>
        </w:tc>
      </w:tr>
      <w:tr w:rsidR="00F87F33" w:rsidRPr="003228CA" w14:paraId="11636128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B5226DA" w14:textId="77777777" w:rsidR="00F87F33" w:rsidRPr="00195EA6" w:rsidRDefault="00F87F33" w:rsidP="00F87F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138.</w:t>
            </w:r>
          </w:p>
        </w:tc>
        <w:tc>
          <w:tcPr>
            <w:tcW w:w="1417" w:type="dxa"/>
            <w:vAlign w:val="center"/>
          </w:tcPr>
          <w:p w14:paraId="09A95270" w14:textId="77777777" w:rsidR="00F87F33" w:rsidRPr="00195EA6" w:rsidRDefault="00F87F33" w:rsidP="00F87F3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FCC52FA" w14:textId="77777777" w:rsidR="00F87F33" w:rsidRPr="00195EA6" w:rsidRDefault="00F87F33" w:rsidP="00F87F3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C9814D1" w14:textId="77777777" w:rsidR="00F87F33" w:rsidRDefault="00F87F33" w:rsidP="00F87F33">
            <w:r w:rsidRPr="0016015D">
              <w:rPr>
                <w:sz w:val="28"/>
              </w:rPr>
              <w:t>Деление десятичных дробей</w:t>
            </w:r>
          </w:p>
        </w:tc>
      </w:tr>
      <w:tr w:rsidR="00F87F33" w:rsidRPr="003228CA" w14:paraId="11D166B4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C92FD18" w14:textId="77777777" w:rsidR="00F87F33" w:rsidRPr="00195EA6" w:rsidRDefault="00F87F33" w:rsidP="00F87F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139.</w:t>
            </w:r>
          </w:p>
        </w:tc>
        <w:tc>
          <w:tcPr>
            <w:tcW w:w="1417" w:type="dxa"/>
            <w:vAlign w:val="center"/>
          </w:tcPr>
          <w:p w14:paraId="1E045916" w14:textId="77777777" w:rsidR="00F87F33" w:rsidRPr="00195EA6" w:rsidRDefault="00F87F33" w:rsidP="00F87F3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7DA72E4" w14:textId="77777777" w:rsidR="00F87F33" w:rsidRPr="00195EA6" w:rsidRDefault="00F87F33" w:rsidP="00F87F3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2765CC3" w14:textId="77777777" w:rsidR="00F87F33" w:rsidRDefault="00F87F33" w:rsidP="00F87F33">
            <w:r w:rsidRPr="0016015D">
              <w:rPr>
                <w:sz w:val="28"/>
              </w:rPr>
              <w:t>Деление десятичных дробей</w:t>
            </w:r>
          </w:p>
        </w:tc>
      </w:tr>
      <w:tr w:rsidR="00F87F33" w:rsidRPr="003228CA" w14:paraId="724A9047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95DD445" w14:textId="77777777" w:rsidR="00F87F33" w:rsidRPr="00195EA6" w:rsidRDefault="00F87F33" w:rsidP="00F87F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140.</w:t>
            </w:r>
          </w:p>
        </w:tc>
        <w:tc>
          <w:tcPr>
            <w:tcW w:w="1417" w:type="dxa"/>
            <w:vAlign w:val="center"/>
          </w:tcPr>
          <w:p w14:paraId="0FA5337C" w14:textId="77777777" w:rsidR="00F87F33" w:rsidRPr="00195EA6" w:rsidRDefault="00F87F33" w:rsidP="00F87F3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FB4DC69" w14:textId="77777777" w:rsidR="00F87F33" w:rsidRPr="00195EA6" w:rsidRDefault="00F87F33" w:rsidP="00F87F3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878831B" w14:textId="77777777" w:rsidR="00F87F33" w:rsidRDefault="00F87F33" w:rsidP="00F87F33">
            <w:r w:rsidRPr="0016015D">
              <w:rPr>
                <w:sz w:val="28"/>
              </w:rPr>
              <w:t>Деление десятичных дробей</w:t>
            </w:r>
          </w:p>
        </w:tc>
      </w:tr>
      <w:tr w:rsidR="00F87F33" w:rsidRPr="003228CA" w14:paraId="5757BC2C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18DDC18" w14:textId="77777777" w:rsidR="00F87F33" w:rsidRPr="00195EA6" w:rsidRDefault="00F87F33" w:rsidP="00F87F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141.</w:t>
            </w:r>
          </w:p>
        </w:tc>
        <w:tc>
          <w:tcPr>
            <w:tcW w:w="1417" w:type="dxa"/>
            <w:vAlign w:val="center"/>
          </w:tcPr>
          <w:p w14:paraId="2A415891" w14:textId="77777777" w:rsidR="00F87F33" w:rsidRPr="00195EA6" w:rsidRDefault="00F87F33" w:rsidP="00F87F3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7EF6FF8" w14:textId="77777777" w:rsidR="00F87F33" w:rsidRPr="00195EA6" w:rsidRDefault="00F87F33" w:rsidP="00F87F3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7A746E6" w14:textId="77777777" w:rsidR="00F87F33" w:rsidRDefault="00F87F33" w:rsidP="00F87F33">
            <w:r w:rsidRPr="0016015D">
              <w:rPr>
                <w:sz w:val="28"/>
              </w:rPr>
              <w:t>Деление десятичных дробей</w:t>
            </w:r>
          </w:p>
        </w:tc>
      </w:tr>
      <w:tr w:rsidR="00F87F33" w:rsidRPr="003228CA" w14:paraId="3CA1F467" w14:textId="77777777" w:rsidTr="001E20F5">
        <w:trPr>
          <w:trHeight w:val="360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BDABCEC" w14:textId="77777777" w:rsidR="00F87F33" w:rsidRPr="00195EA6" w:rsidRDefault="00AB6CD0" w:rsidP="00F87F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718E9AE0" w14:textId="77777777" w:rsidR="00F87F33" w:rsidRPr="00195EA6" w:rsidRDefault="00F87F33" w:rsidP="00F87F33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6D867DC" w14:textId="77777777" w:rsidR="00F87F33" w:rsidRPr="00195EA6" w:rsidRDefault="00F87F33" w:rsidP="00F87F33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BFBFBF" w:themeFill="background1" w:themeFillShade="BF"/>
          </w:tcPr>
          <w:p w14:paraId="3715065D" w14:textId="77777777" w:rsidR="00F87F33" w:rsidRPr="002462D3" w:rsidRDefault="00F87F33" w:rsidP="00AB6CD0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Контрольная работа № </w:t>
            </w:r>
            <w:r w:rsidR="00AB6CD0">
              <w:rPr>
                <w:b/>
                <w:i/>
                <w:sz w:val="28"/>
              </w:rPr>
              <w:t>8. Умножение и деление десятичных дробей</w:t>
            </w:r>
          </w:p>
        </w:tc>
      </w:tr>
      <w:tr w:rsidR="00AB6CD0" w:rsidRPr="003228CA" w14:paraId="36BA7727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C29EC5C" w14:textId="77777777" w:rsidR="00AB6CD0" w:rsidRPr="00195EA6" w:rsidRDefault="00AB6CD0" w:rsidP="00AB6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143.</w:t>
            </w:r>
          </w:p>
        </w:tc>
        <w:tc>
          <w:tcPr>
            <w:tcW w:w="1417" w:type="dxa"/>
            <w:vAlign w:val="center"/>
          </w:tcPr>
          <w:p w14:paraId="5F5D5033" w14:textId="77777777" w:rsidR="00AB6CD0" w:rsidRPr="00195EA6" w:rsidRDefault="00AB6CD0" w:rsidP="00AB6CD0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9DA9902" w14:textId="77777777" w:rsidR="00AB6CD0" w:rsidRPr="00195EA6" w:rsidRDefault="00AB6CD0" w:rsidP="00AB6CD0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22CAB74" w14:textId="77777777" w:rsidR="00AB6CD0" w:rsidRPr="007B6130" w:rsidRDefault="00045C4A" w:rsidP="00AB6CD0">
            <w:pPr>
              <w:rPr>
                <w:sz w:val="28"/>
              </w:rPr>
            </w:pPr>
            <w:r>
              <w:rPr>
                <w:sz w:val="28"/>
              </w:rPr>
              <w:t>Среднее арифметическое</w:t>
            </w:r>
          </w:p>
        </w:tc>
      </w:tr>
      <w:tr w:rsidR="00AB6CD0" w:rsidRPr="003228CA" w14:paraId="511F9F91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A79F04E" w14:textId="77777777" w:rsidR="00AB6CD0" w:rsidRPr="00195EA6" w:rsidRDefault="00AB6CD0" w:rsidP="00AB6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144.</w:t>
            </w:r>
          </w:p>
        </w:tc>
        <w:tc>
          <w:tcPr>
            <w:tcW w:w="1417" w:type="dxa"/>
            <w:vAlign w:val="center"/>
          </w:tcPr>
          <w:p w14:paraId="2304B1B6" w14:textId="77777777" w:rsidR="00AB6CD0" w:rsidRPr="00195EA6" w:rsidRDefault="00AB6CD0" w:rsidP="00AB6CD0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62250A3" w14:textId="77777777" w:rsidR="00AB6CD0" w:rsidRPr="00195EA6" w:rsidRDefault="00AB6CD0" w:rsidP="00AB6CD0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D7C358F" w14:textId="77777777" w:rsidR="00AB6CD0" w:rsidRPr="007B6130" w:rsidRDefault="00045C4A" w:rsidP="00AB6CD0">
            <w:pPr>
              <w:rPr>
                <w:sz w:val="28"/>
              </w:rPr>
            </w:pPr>
            <w:r>
              <w:rPr>
                <w:sz w:val="28"/>
              </w:rPr>
              <w:t>Среднее значение величины</w:t>
            </w:r>
          </w:p>
        </w:tc>
      </w:tr>
      <w:tr w:rsidR="00AB6CD0" w:rsidRPr="003228CA" w14:paraId="635E3AF0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53957D1" w14:textId="77777777" w:rsidR="00AB6CD0" w:rsidRPr="00195EA6" w:rsidRDefault="00AB6CD0" w:rsidP="00AB6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145.</w:t>
            </w:r>
          </w:p>
        </w:tc>
        <w:tc>
          <w:tcPr>
            <w:tcW w:w="1417" w:type="dxa"/>
            <w:vAlign w:val="center"/>
          </w:tcPr>
          <w:p w14:paraId="43EAB41C" w14:textId="77777777" w:rsidR="00AB6CD0" w:rsidRPr="00195EA6" w:rsidRDefault="00AB6CD0" w:rsidP="00AB6CD0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E0C5F14" w14:textId="77777777" w:rsidR="00AB6CD0" w:rsidRPr="00195EA6" w:rsidRDefault="00AB6CD0" w:rsidP="00AB6CD0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BA851FD" w14:textId="77777777" w:rsidR="00AB6CD0" w:rsidRPr="007B6130" w:rsidRDefault="00045C4A" w:rsidP="00AB6CD0">
            <w:pPr>
              <w:rPr>
                <w:sz w:val="28"/>
              </w:rPr>
            </w:pPr>
            <w:r>
              <w:rPr>
                <w:sz w:val="28"/>
              </w:rPr>
              <w:t>Среднее арифметическое</w:t>
            </w:r>
          </w:p>
        </w:tc>
      </w:tr>
      <w:tr w:rsidR="00AB6CD0" w:rsidRPr="003228CA" w14:paraId="602FA207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107F5D6" w14:textId="77777777" w:rsidR="00AB6CD0" w:rsidRPr="00195EA6" w:rsidRDefault="00AB6CD0" w:rsidP="00AB6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146.</w:t>
            </w:r>
          </w:p>
        </w:tc>
        <w:tc>
          <w:tcPr>
            <w:tcW w:w="1417" w:type="dxa"/>
            <w:vAlign w:val="center"/>
          </w:tcPr>
          <w:p w14:paraId="196ED4C2" w14:textId="77777777" w:rsidR="00AB6CD0" w:rsidRPr="00195EA6" w:rsidRDefault="00AB6CD0" w:rsidP="00AB6CD0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BE4CAED" w14:textId="77777777" w:rsidR="00AB6CD0" w:rsidRPr="00195EA6" w:rsidRDefault="00AB6CD0" w:rsidP="00AB6CD0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349C5A2" w14:textId="77777777" w:rsidR="00AB6CD0" w:rsidRPr="007B6130" w:rsidRDefault="00045C4A" w:rsidP="00AB6CD0">
            <w:pPr>
              <w:rPr>
                <w:sz w:val="28"/>
              </w:rPr>
            </w:pPr>
            <w:r>
              <w:rPr>
                <w:sz w:val="28"/>
              </w:rPr>
              <w:t>Проценты</w:t>
            </w:r>
          </w:p>
        </w:tc>
      </w:tr>
      <w:tr w:rsidR="00AB6CD0" w:rsidRPr="003228CA" w14:paraId="0BD2D26D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E67E001" w14:textId="77777777" w:rsidR="00AB6CD0" w:rsidRPr="00195EA6" w:rsidRDefault="00AB6CD0" w:rsidP="00AB6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147.</w:t>
            </w:r>
          </w:p>
        </w:tc>
        <w:tc>
          <w:tcPr>
            <w:tcW w:w="1417" w:type="dxa"/>
            <w:vAlign w:val="center"/>
          </w:tcPr>
          <w:p w14:paraId="12094AB3" w14:textId="77777777" w:rsidR="00AB6CD0" w:rsidRPr="00195EA6" w:rsidRDefault="00AB6CD0" w:rsidP="00AB6CD0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98381AF" w14:textId="77777777" w:rsidR="00AB6CD0" w:rsidRPr="00195EA6" w:rsidRDefault="00AB6CD0" w:rsidP="00AB6CD0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512C316" w14:textId="77777777" w:rsidR="00AB6CD0" w:rsidRPr="007B6130" w:rsidRDefault="00045C4A" w:rsidP="00AB6CD0">
            <w:pPr>
              <w:rPr>
                <w:sz w:val="28"/>
              </w:rPr>
            </w:pPr>
            <w:r>
              <w:rPr>
                <w:sz w:val="28"/>
              </w:rPr>
              <w:t>Проценты</w:t>
            </w:r>
          </w:p>
        </w:tc>
      </w:tr>
      <w:tr w:rsidR="00AB6CD0" w:rsidRPr="003228CA" w14:paraId="1D0A853A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1DF5240" w14:textId="77777777" w:rsidR="00AB6CD0" w:rsidRPr="00195EA6" w:rsidRDefault="00AB6CD0" w:rsidP="00AB6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148.</w:t>
            </w:r>
          </w:p>
        </w:tc>
        <w:tc>
          <w:tcPr>
            <w:tcW w:w="1417" w:type="dxa"/>
            <w:vAlign w:val="center"/>
          </w:tcPr>
          <w:p w14:paraId="5F6332FF" w14:textId="77777777" w:rsidR="00AB6CD0" w:rsidRPr="00195EA6" w:rsidRDefault="00AB6CD0" w:rsidP="00AB6CD0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BA840FE" w14:textId="77777777" w:rsidR="00AB6CD0" w:rsidRPr="00195EA6" w:rsidRDefault="00AB6CD0" w:rsidP="00AB6CD0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0D240BF" w14:textId="77777777" w:rsidR="00AB6CD0" w:rsidRPr="007B6130" w:rsidRDefault="00986CE4" w:rsidP="00AB6CD0">
            <w:pPr>
              <w:rPr>
                <w:sz w:val="28"/>
              </w:rPr>
            </w:pPr>
            <w:r>
              <w:rPr>
                <w:sz w:val="28"/>
              </w:rPr>
              <w:t>Нахождение процентов от числа</w:t>
            </w:r>
          </w:p>
        </w:tc>
      </w:tr>
      <w:tr w:rsidR="00AB6CD0" w:rsidRPr="003228CA" w14:paraId="6BEDB270" w14:textId="77777777" w:rsidTr="00873E92">
        <w:trPr>
          <w:trHeight w:val="312"/>
        </w:trPr>
        <w:tc>
          <w:tcPr>
            <w:tcW w:w="851" w:type="dxa"/>
            <w:vAlign w:val="center"/>
          </w:tcPr>
          <w:p w14:paraId="37A5D17F" w14:textId="77777777" w:rsidR="00AB6CD0" w:rsidRPr="00195EA6" w:rsidRDefault="00AB6CD0" w:rsidP="00AB6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149.</w:t>
            </w:r>
          </w:p>
        </w:tc>
        <w:tc>
          <w:tcPr>
            <w:tcW w:w="1417" w:type="dxa"/>
            <w:vAlign w:val="center"/>
          </w:tcPr>
          <w:p w14:paraId="6F62C8CB" w14:textId="77777777" w:rsidR="00AB6CD0" w:rsidRPr="00195EA6" w:rsidRDefault="00AB6CD0" w:rsidP="00AB6CD0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BBDF933" w14:textId="77777777" w:rsidR="00AB6CD0" w:rsidRPr="00195EA6" w:rsidRDefault="00AB6CD0" w:rsidP="00AB6CD0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20DF146" w14:textId="77777777" w:rsidR="00AB6CD0" w:rsidRDefault="00986CE4" w:rsidP="00AB6CD0">
            <w:pPr>
              <w:rPr>
                <w:sz w:val="28"/>
              </w:rPr>
            </w:pPr>
            <w:r>
              <w:rPr>
                <w:sz w:val="28"/>
              </w:rPr>
              <w:t>Нахождение процентов от числа</w:t>
            </w:r>
          </w:p>
        </w:tc>
      </w:tr>
      <w:tr w:rsidR="00AB6CD0" w:rsidRPr="003228CA" w14:paraId="0B01565A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8E372BF" w14:textId="77777777" w:rsidR="00AB6CD0" w:rsidRPr="00195EA6" w:rsidRDefault="00AB6CD0" w:rsidP="00AB6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150.</w:t>
            </w:r>
          </w:p>
        </w:tc>
        <w:tc>
          <w:tcPr>
            <w:tcW w:w="1417" w:type="dxa"/>
            <w:vAlign w:val="center"/>
          </w:tcPr>
          <w:p w14:paraId="68B5BDC2" w14:textId="77777777" w:rsidR="00AB6CD0" w:rsidRPr="00195EA6" w:rsidRDefault="00AB6CD0" w:rsidP="00AB6CD0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F3DBA68" w14:textId="77777777" w:rsidR="00AB6CD0" w:rsidRPr="00195EA6" w:rsidRDefault="00AB6CD0" w:rsidP="00AB6CD0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E24F615" w14:textId="77777777" w:rsidR="00AB6CD0" w:rsidRDefault="00986CE4" w:rsidP="00AB6CD0">
            <w:pPr>
              <w:rPr>
                <w:sz w:val="28"/>
              </w:rPr>
            </w:pPr>
            <w:r>
              <w:rPr>
                <w:sz w:val="28"/>
              </w:rPr>
              <w:t>Нахождение числа по его процентам</w:t>
            </w:r>
          </w:p>
        </w:tc>
      </w:tr>
      <w:tr w:rsidR="00986CE4" w:rsidRPr="003228CA" w14:paraId="2FE0C8FD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4D5A828D" w14:textId="77777777" w:rsidR="00986CE4" w:rsidRPr="00195EA6" w:rsidRDefault="00986CE4" w:rsidP="00986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151.</w:t>
            </w:r>
          </w:p>
        </w:tc>
        <w:tc>
          <w:tcPr>
            <w:tcW w:w="1417" w:type="dxa"/>
            <w:vAlign w:val="center"/>
          </w:tcPr>
          <w:p w14:paraId="244F3C7B" w14:textId="77777777" w:rsidR="00986CE4" w:rsidRPr="00195EA6" w:rsidRDefault="00986CE4" w:rsidP="00986CE4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ED00BAF" w14:textId="77777777" w:rsidR="00986CE4" w:rsidRPr="00195EA6" w:rsidRDefault="00986CE4" w:rsidP="00986CE4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E5CF99C" w14:textId="77777777" w:rsidR="00986CE4" w:rsidRDefault="00986CE4" w:rsidP="00986CE4">
            <w:pPr>
              <w:rPr>
                <w:sz w:val="28"/>
              </w:rPr>
            </w:pPr>
            <w:r>
              <w:rPr>
                <w:sz w:val="28"/>
              </w:rPr>
              <w:t>Нахождение числа по его процентам</w:t>
            </w:r>
          </w:p>
        </w:tc>
      </w:tr>
      <w:tr w:rsidR="00986CE4" w:rsidRPr="003228CA" w14:paraId="671D818B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D8B5A4A" w14:textId="77777777" w:rsidR="00986CE4" w:rsidRPr="00195EA6" w:rsidRDefault="00986CE4" w:rsidP="00986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152.</w:t>
            </w:r>
          </w:p>
        </w:tc>
        <w:tc>
          <w:tcPr>
            <w:tcW w:w="1417" w:type="dxa"/>
            <w:vAlign w:val="center"/>
          </w:tcPr>
          <w:p w14:paraId="4613B48E" w14:textId="77777777" w:rsidR="00986CE4" w:rsidRPr="00195EA6" w:rsidRDefault="00986CE4" w:rsidP="00986CE4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D028619" w14:textId="77777777" w:rsidR="00986CE4" w:rsidRPr="00195EA6" w:rsidRDefault="00986CE4" w:rsidP="00986CE4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4DF571B" w14:textId="77777777" w:rsidR="00986CE4" w:rsidRDefault="00986CE4" w:rsidP="00986CE4">
            <w:pPr>
              <w:rPr>
                <w:sz w:val="28"/>
              </w:rPr>
            </w:pPr>
            <w:r>
              <w:rPr>
                <w:sz w:val="28"/>
              </w:rPr>
              <w:t>Нахождение числа по его процентам</w:t>
            </w:r>
          </w:p>
        </w:tc>
      </w:tr>
      <w:tr w:rsidR="00986CE4" w:rsidRPr="003228CA" w14:paraId="680E6352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71FFB06C" w14:textId="77777777" w:rsidR="00986CE4" w:rsidRPr="00195EA6" w:rsidRDefault="00986CE4" w:rsidP="00986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153.</w:t>
            </w:r>
          </w:p>
        </w:tc>
        <w:tc>
          <w:tcPr>
            <w:tcW w:w="1417" w:type="dxa"/>
            <w:vAlign w:val="center"/>
          </w:tcPr>
          <w:p w14:paraId="792013E5" w14:textId="77777777" w:rsidR="00986CE4" w:rsidRPr="00195EA6" w:rsidRDefault="00986CE4" w:rsidP="00986CE4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EA83159" w14:textId="77777777" w:rsidR="00986CE4" w:rsidRPr="00195EA6" w:rsidRDefault="00986CE4" w:rsidP="00986CE4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57A1898" w14:textId="77777777" w:rsidR="00986CE4" w:rsidRDefault="00986CE4" w:rsidP="00986CE4">
            <w:pPr>
              <w:rPr>
                <w:sz w:val="28"/>
              </w:rPr>
            </w:pPr>
            <w:r>
              <w:rPr>
                <w:sz w:val="28"/>
              </w:rPr>
              <w:t>Нахождение числа по его процентам</w:t>
            </w:r>
          </w:p>
        </w:tc>
      </w:tr>
      <w:tr w:rsidR="00986CE4" w:rsidRPr="003228CA" w14:paraId="51F73A13" w14:textId="77777777" w:rsidTr="001E20F5">
        <w:trPr>
          <w:trHeight w:val="360"/>
        </w:trPr>
        <w:tc>
          <w:tcPr>
            <w:tcW w:w="851" w:type="dxa"/>
            <w:vAlign w:val="center"/>
          </w:tcPr>
          <w:p w14:paraId="0B053468" w14:textId="77777777" w:rsidR="00986CE4" w:rsidRPr="00195EA6" w:rsidRDefault="00986CE4" w:rsidP="00986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154.</w:t>
            </w:r>
          </w:p>
        </w:tc>
        <w:tc>
          <w:tcPr>
            <w:tcW w:w="1417" w:type="dxa"/>
            <w:vAlign w:val="center"/>
          </w:tcPr>
          <w:p w14:paraId="61B837AC" w14:textId="77777777" w:rsidR="00986CE4" w:rsidRPr="00195EA6" w:rsidRDefault="00986CE4" w:rsidP="00986CE4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33C9CAB" w14:textId="77777777" w:rsidR="00986CE4" w:rsidRPr="00195EA6" w:rsidRDefault="00986CE4" w:rsidP="00986CE4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7534E7E" w14:textId="77777777" w:rsidR="00986CE4" w:rsidRPr="002462D3" w:rsidRDefault="00986CE4" w:rsidP="00986CE4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Повторение и систематизация учебного материала</w:t>
            </w:r>
          </w:p>
        </w:tc>
      </w:tr>
      <w:tr w:rsidR="00986CE4" w:rsidRPr="003228CA" w14:paraId="44128833" w14:textId="77777777" w:rsidTr="001E20F5">
        <w:trPr>
          <w:trHeight w:val="360"/>
        </w:trPr>
        <w:tc>
          <w:tcPr>
            <w:tcW w:w="851" w:type="dxa"/>
            <w:vAlign w:val="center"/>
          </w:tcPr>
          <w:p w14:paraId="147BBFF3" w14:textId="77777777" w:rsidR="00986CE4" w:rsidRPr="00195EA6" w:rsidRDefault="00986CE4" w:rsidP="00986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155.</w:t>
            </w:r>
          </w:p>
        </w:tc>
        <w:tc>
          <w:tcPr>
            <w:tcW w:w="1417" w:type="dxa"/>
            <w:vAlign w:val="center"/>
          </w:tcPr>
          <w:p w14:paraId="6A7F86F8" w14:textId="77777777" w:rsidR="00986CE4" w:rsidRPr="00195EA6" w:rsidRDefault="00986CE4" w:rsidP="00986CE4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969D30D" w14:textId="77777777" w:rsidR="00986CE4" w:rsidRPr="00195EA6" w:rsidRDefault="00986CE4" w:rsidP="00986CE4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BD27656" w14:textId="77777777" w:rsidR="00986CE4" w:rsidRDefault="00986CE4" w:rsidP="00986CE4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Повторение и систематизация учебного материала</w:t>
            </w:r>
          </w:p>
        </w:tc>
      </w:tr>
      <w:tr w:rsidR="00986CE4" w:rsidRPr="003228CA" w14:paraId="05151707" w14:textId="77777777" w:rsidTr="001E20F5">
        <w:trPr>
          <w:trHeight w:val="360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15FFE6E5" w14:textId="77777777" w:rsidR="00986CE4" w:rsidRDefault="00986CE4" w:rsidP="00986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156.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154994EB" w14:textId="77777777" w:rsidR="00986CE4" w:rsidRPr="00195EA6" w:rsidRDefault="00986CE4" w:rsidP="00986CE4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2E2B7EA" w14:textId="77777777" w:rsidR="00986CE4" w:rsidRPr="00195EA6" w:rsidRDefault="00986CE4" w:rsidP="00986CE4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BFBFBF" w:themeFill="background1" w:themeFillShade="BF"/>
          </w:tcPr>
          <w:p w14:paraId="0EB65CDC" w14:textId="77777777" w:rsidR="00986CE4" w:rsidRPr="002462D3" w:rsidRDefault="00986CE4" w:rsidP="00986CE4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Контрольная работа № 9. Среднее арифметическое. Проценты</w:t>
            </w:r>
          </w:p>
        </w:tc>
      </w:tr>
      <w:tr w:rsidR="00986CE4" w:rsidRPr="003228CA" w14:paraId="726637E6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5211660" w14:textId="77777777" w:rsidR="00986CE4" w:rsidRPr="00195EA6" w:rsidRDefault="00986CE4" w:rsidP="00986C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1642882" w14:textId="77777777" w:rsidR="00986CE4" w:rsidRPr="00195EA6" w:rsidRDefault="00986CE4" w:rsidP="00986CE4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A72CF94" w14:textId="77777777" w:rsidR="00986CE4" w:rsidRPr="00195EA6" w:rsidRDefault="00986CE4" w:rsidP="00986CE4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1923E20" w14:textId="77777777" w:rsidR="00986CE4" w:rsidRDefault="00986CE4" w:rsidP="00AD2A17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Повторение и систематизация учебного материала  – 1</w:t>
            </w:r>
            <w:r w:rsidR="00AD2A17">
              <w:rPr>
                <w:b/>
                <w:sz w:val="28"/>
              </w:rPr>
              <w:t>4</w:t>
            </w:r>
            <w:r>
              <w:rPr>
                <w:b/>
                <w:sz w:val="28"/>
              </w:rPr>
              <w:t xml:space="preserve"> ч</w:t>
            </w:r>
          </w:p>
        </w:tc>
      </w:tr>
      <w:tr w:rsidR="00AD2A17" w:rsidRPr="003228CA" w14:paraId="020EF8B9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567B706F" w14:textId="77777777" w:rsidR="00AD2A17" w:rsidRDefault="00AD2A17" w:rsidP="00AD2A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157.</w:t>
            </w:r>
          </w:p>
        </w:tc>
        <w:tc>
          <w:tcPr>
            <w:tcW w:w="1417" w:type="dxa"/>
            <w:vAlign w:val="center"/>
          </w:tcPr>
          <w:p w14:paraId="58953228" w14:textId="77777777" w:rsidR="00AD2A17" w:rsidRPr="00195EA6" w:rsidRDefault="00AD2A17" w:rsidP="00AD2A17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EB20E95" w14:textId="77777777" w:rsidR="00AD2A17" w:rsidRPr="00195EA6" w:rsidRDefault="00AD2A17" w:rsidP="00AD2A17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FE6531B" w14:textId="77777777" w:rsidR="00AD2A17" w:rsidRDefault="00AD2A17" w:rsidP="000F0DCB">
            <w:pPr>
              <w:rPr>
                <w:sz w:val="28"/>
              </w:rPr>
            </w:pPr>
            <w:r>
              <w:rPr>
                <w:sz w:val="28"/>
              </w:rPr>
              <w:t xml:space="preserve">Повторение. </w:t>
            </w:r>
            <w:r w:rsidR="000F0DCB">
              <w:rPr>
                <w:sz w:val="28"/>
              </w:rPr>
              <w:t>Натуральные числа</w:t>
            </w:r>
          </w:p>
        </w:tc>
      </w:tr>
      <w:tr w:rsidR="00AD2A17" w:rsidRPr="003228CA" w14:paraId="15980A02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3687061" w14:textId="77777777" w:rsidR="00AD2A17" w:rsidRDefault="00AD2A17" w:rsidP="00AD2A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158.</w:t>
            </w:r>
          </w:p>
        </w:tc>
        <w:tc>
          <w:tcPr>
            <w:tcW w:w="1417" w:type="dxa"/>
            <w:vAlign w:val="center"/>
          </w:tcPr>
          <w:p w14:paraId="28AC024C" w14:textId="77777777" w:rsidR="00AD2A17" w:rsidRPr="00195EA6" w:rsidRDefault="00AD2A17" w:rsidP="00AD2A17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9E0EBE8" w14:textId="77777777" w:rsidR="00AD2A17" w:rsidRPr="00195EA6" w:rsidRDefault="00AD2A17" w:rsidP="00AD2A17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4C71C5D" w14:textId="77777777" w:rsidR="00AD2A17" w:rsidRDefault="00AD2A17" w:rsidP="000F0DCB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</w:t>
            </w:r>
            <w:r w:rsidR="000F0DCB">
              <w:rPr>
                <w:sz w:val="28"/>
              </w:rPr>
              <w:t>Сложение и вычитание натуральных чисел</w:t>
            </w:r>
          </w:p>
        </w:tc>
      </w:tr>
      <w:tr w:rsidR="00AD2A17" w:rsidRPr="003228CA" w14:paraId="7973C80C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4C4A9B3" w14:textId="77777777" w:rsidR="00AD2A17" w:rsidRDefault="00AD2A17" w:rsidP="00AD2A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159.</w:t>
            </w:r>
          </w:p>
        </w:tc>
        <w:tc>
          <w:tcPr>
            <w:tcW w:w="1417" w:type="dxa"/>
            <w:vAlign w:val="center"/>
          </w:tcPr>
          <w:p w14:paraId="07AEE9A2" w14:textId="77777777" w:rsidR="00AD2A17" w:rsidRPr="00195EA6" w:rsidRDefault="00AD2A17" w:rsidP="00AD2A17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C45A8C4" w14:textId="77777777" w:rsidR="00AD2A17" w:rsidRPr="00195EA6" w:rsidRDefault="00AD2A17" w:rsidP="00AD2A17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7685AE4" w14:textId="77777777" w:rsidR="00AD2A17" w:rsidRDefault="00AD2A17" w:rsidP="000F0DCB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</w:t>
            </w:r>
            <w:r w:rsidR="000F0DCB">
              <w:rPr>
                <w:sz w:val="28"/>
              </w:rPr>
              <w:t>Умножение и деление натуральных чисел</w:t>
            </w:r>
          </w:p>
        </w:tc>
      </w:tr>
      <w:tr w:rsidR="00AD2A17" w:rsidRPr="003228CA" w14:paraId="01756F2F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9CE71DD" w14:textId="77777777" w:rsidR="00AD2A17" w:rsidRDefault="00AD2A17" w:rsidP="00AD2A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160.</w:t>
            </w:r>
          </w:p>
        </w:tc>
        <w:tc>
          <w:tcPr>
            <w:tcW w:w="1417" w:type="dxa"/>
            <w:vAlign w:val="center"/>
          </w:tcPr>
          <w:p w14:paraId="2FF30EB7" w14:textId="77777777" w:rsidR="00AD2A17" w:rsidRPr="00195EA6" w:rsidRDefault="00AD2A17" w:rsidP="00AD2A17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A885DBF" w14:textId="77777777" w:rsidR="00AD2A17" w:rsidRPr="00195EA6" w:rsidRDefault="00AD2A17" w:rsidP="00AD2A17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C812500" w14:textId="77777777" w:rsidR="00AD2A17" w:rsidRDefault="00AD2A17" w:rsidP="000F0DCB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</w:t>
            </w:r>
            <w:r w:rsidR="000F0DCB">
              <w:rPr>
                <w:sz w:val="28"/>
              </w:rPr>
              <w:t>Обыкновенные дроби</w:t>
            </w:r>
          </w:p>
        </w:tc>
      </w:tr>
      <w:tr w:rsidR="00AD2A17" w:rsidRPr="003228CA" w14:paraId="17FF61E5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11370D0F" w14:textId="77777777" w:rsidR="00AD2A17" w:rsidRDefault="00AD2A17" w:rsidP="00AD2A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161.</w:t>
            </w:r>
          </w:p>
        </w:tc>
        <w:tc>
          <w:tcPr>
            <w:tcW w:w="1417" w:type="dxa"/>
            <w:vAlign w:val="center"/>
          </w:tcPr>
          <w:p w14:paraId="07FCA7A9" w14:textId="77777777" w:rsidR="00AD2A17" w:rsidRPr="00195EA6" w:rsidRDefault="00AD2A17" w:rsidP="00AD2A17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2B8A7A6" w14:textId="77777777" w:rsidR="00AD2A17" w:rsidRPr="00195EA6" w:rsidRDefault="00AD2A17" w:rsidP="00AD2A17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1042B57" w14:textId="77777777" w:rsidR="00AD2A17" w:rsidRDefault="00AD2A17" w:rsidP="000F0DCB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</w:t>
            </w:r>
            <w:r w:rsidR="000F0DCB">
              <w:rPr>
                <w:sz w:val="28"/>
              </w:rPr>
              <w:t>Десятичные дроби</w:t>
            </w:r>
          </w:p>
        </w:tc>
      </w:tr>
      <w:tr w:rsidR="00AD2A17" w:rsidRPr="003228CA" w14:paraId="47782DEE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3B5B4047" w14:textId="77777777" w:rsidR="00AD2A17" w:rsidRPr="00195EA6" w:rsidRDefault="00AD2A17" w:rsidP="00F87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F871A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vAlign w:val="center"/>
          </w:tcPr>
          <w:p w14:paraId="36BDA7B3" w14:textId="77777777" w:rsidR="00AD2A17" w:rsidRPr="00195EA6" w:rsidRDefault="00AD2A17" w:rsidP="00AD2A17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4D73F5E" w14:textId="77777777" w:rsidR="00AD2A17" w:rsidRPr="00195EA6" w:rsidRDefault="00AD2A17" w:rsidP="00AD2A17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0A6BB9B" w14:textId="77777777" w:rsidR="00AD2A17" w:rsidRDefault="00AD2A17" w:rsidP="000F0DCB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</w:t>
            </w:r>
            <w:r w:rsidR="000F0DCB">
              <w:rPr>
                <w:sz w:val="28"/>
              </w:rPr>
              <w:t>Действия с десятичными дробями</w:t>
            </w:r>
          </w:p>
        </w:tc>
      </w:tr>
      <w:tr w:rsidR="00AD2A17" w:rsidRPr="003228CA" w14:paraId="7CF3B17F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6886F0C7" w14:textId="77777777" w:rsidR="00AD2A17" w:rsidRPr="00195EA6" w:rsidRDefault="00F871A8" w:rsidP="00AD2A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</w:t>
            </w:r>
            <w:r w:rsidR="00AD2A17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vAlign w:val="center"/>
          </w:tcPr>
          <w:p w14:paraId="1BD00306" w14:textId="77777777" w:rsidR="00AD2A17" w:rsidRPr="00195EA6" w:rsidRDefault="00AD2A17" w:rsidP="00AD2A17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610B2E8" w14:textId="77777777" w:rsidR="00AD2A17" w:rsidRPr="00195EA6" w:rsidRDefault="00AD2A17" w:rsidP="00AD2A17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9AC2AD3" w14:textId="77777777" w:rsidR="00AD2A17" w:rsidRDefault="00AD2A17" w:rsidP="000F0DCB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</w:t>
            </w:r>
            <w:r w:rsidR="000F0DCB">
              <w:rPr>
                <w:sz w:val="28"/>
              </w:rPr>
              <w:t>Проценты</w:t>
            </w:r>
          </w:p>
        </w:tc>
      </w:tr>
      <w:tr w:rsidR="002D6376" w:rsidRPr="003228CA" w14:paraId="5E416749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BED54F7" w14:textId="77777777" w:rsidR="002D6376" w:rsidRPr="00195EA6" w:rsidRDefault="002D6376" w:rsidP="002D6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164.</w:t>
            </w:r>
          </w:p>
        </w:tc>
        <w:tc>
          <w:tcPr>
            <w:tcW w:w="1417" w:type="dxa"/>
            <w:vAlign w:val="center"/>
          </w:tcPr>
          <w:p w14:paraId="4AE15D13" w14:textId="77777777" w:rsidR="002D6376" w:rsidRDefault="002D6376" w:rsidP="002D6376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2BC7778" w14:textId="77777777" w:rsidR="002D6376" w:rsidRPr="00195EA6" w:rsidRDefault="002D6376" w:rsidP="002D6376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3402111" w14:textId="77777777" w:rsidR="002D6376" w:rsidRPr="004B3E85" w:rsidRDefault="00A84325" w:rsidP="002D6376">
            <w:pPr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</w:tc>
      </w:tr>
      <w:tr w:rsidR="00A84325" w:rsidRPr="003228CA" w14:paraId="14187561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E243AC2" w14:textId="77777777" w:rsidR="00A84325" w:rsidRPr="00195EA6" w:rsidRDefault="00A84325" w:rsidP="002D6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165.</w:t>
            </w:r>
          </w:p>
        </w:tc>
        <w:tc>
          <w:tcPr>
            <w:tcW w:w="1417" w:type="dxa"/>
            <w:vAlign w:val="center"/>
          </w:tcPr>
          <w:p w14:paraId="1EEED2C9" w14:textId="77777777" w:rsidR="00A84325" w:rsidRDefault="00A84325" w:rsidP="002D6376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B19263C" w14:textId="77777777" w:rsidR="00A84325" w:rsidRPr="00195EA6" w:rsidRDefault="00A84325" w:rsidP="002D6376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EDCB500" w14:textId="77777777" w:rsidR="00A84325" w:rsidRDefault="00A84325">
            <w:r w:rsidRPr="00D15A6C">
              <w:rPr>
                <w:sz w:val="28"/>
              </w:rPr>
              <w:t>Повторение</w:t>
            </w:r>
          </w:p>
        </w:tc>
      </w:tr>
      <w:tr w:rsidR="00A84325" w:rsidRPr="003228CA" w14:paraId="774084D3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95BBC72" w14:textId="77777777" w:rsidR="00A84325" w:rsidRDefault="00A84325" w:rsidP="002D6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166.</w:t>
            </w:r>
          </w:p>
        </w:tc>
        <w:tc>
          <w:tcPr>
            <w:tcW w:w="1417" w:type="dxa"/>
            <w:vAlign w:val="center"/>
          </w:tcPr>
          <w:p w14:paraId="1F59095A" w14:textId="77777777" w:rsidR="00A84325" w:rsidRDefault="00A84325" w:rsidP="002D6376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5C8946B" w14:textId="77777777" w:rsidR="00A84325" w:rsidRPr="00195EA6" w:rsidRDefault="00A84325" w:rsidP="002D6376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AF294BA" w14:textId="77777777" w:rsidR="00A84325" w:rsidRDefault="00A84325">
            <w:r w:rsidRPr="00D15A6C">
              <w:rPr>
                <w:sz w:val="28"/>
              </w:rPr>
              <w:t>Повторение</w:t>
            </w:r>
          </w:p>
        </w:tc>
      </w:tr>
      <w:tr w:rsidR="00A84325" w:rsidRPr="003228CA" w14:paraId="1858D641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01348A2B" w14:textId="77777777" w:rsidR="00A84325" w:rsidRDefault="00A84325" w:rsidP="002D6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167.</w:t>
            </w:r>
          </w:p>
        </w:tc>
        <w:tc>
          <w:tcPr>
            <w:tcW w:w="1417" w:type="dxa"/>
            <w:vAlign w:val="center"/>
          </w:tcPr>
          <w:p w14:paraId="57A53C4E" w14:textId="77777777" w:rsidR="00A84325" w:rsidRDefault="00A84325" w:rsidP="002D6376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9076E60" w14:textId="77777777" w:rsidR="00A84325" w:rsidRPr="00195EA6" w:rsidRDefault="00A84325" w:rsidP="002D6376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D224FB6" w14:textId="77777777" w:rsidR="00A84325" w:rsidRDefault="00A84325">
            <w:r w:rsidRPr="00D15A6C">
              <w:rPr>
                <w:sz w:val="28"/>
              </w:rPr>
              <w:t>Повторение</w:t>
            </w:r>
          </w:p>
        </w:tc>
      </w:tr>
      <w:tr w:rsidR="00A84325" w:rsidRPr="003228CA" w14:paraId="2B9CADB5" w14:textId="77777777" w:rsidTr="004E74C1">
        <w:trPr>
          <w:trHeight w:val="360"/>
        </w:trPr>
        <w:tc>
          <w:tcPr>
            <w:tcW w:w="851" w:type="dxa"/>
            <w:vAlign w:val="center"/>
          </w:tcPr>
          <w:p w14:paraId="23204CFD" w14:textId="77777777" w:rsidR="00A84325" w:rsidRDefault="00A84325" w:rsidP="002D6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168.</w:t>
            </w:r>
          </w:p>
        </w:tc>
        <w:tc>
          <w:tcPr>
            <w:tcW w:w="1417" w:type="dxa"/>
            <w:vAlign w:val="center"/>
          </w:tcPr>
          <w:p w14:paraId="2936436E" w14:textId="77777777" w:rsidR="00A84325" w:rsidRDefault="00A84325" w:rsidP="002D6376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21C58B4F" w14:textId="77777777" w:rsidR="00A84325" w:rsidRPr="00195EA6" w:rsidRDefault="00A84325" w:rsidP="002D6376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27E1FF4" w14:textId="77777777" w:rsidR="00A84325" w:rsidRDefault="00A84325">
            <w:r w:rsidRPr="00D15A6C">
              <w:rPr>
                <w:sz w:val="28"/>
              </w:rPr>
              <w:t>Повторение</w:t>
            </w:r>
          </w:p>
        </w:tc>
      </w:tr>
      <w:tr w:rsidR="002D6376" w:rsidRPr="003228CA" w14:paraId="4A9BAC98" w14:textId="77777777" w:rsidTr="004E74C1">
        <w:trPr>
          <w:trHeight w:val="360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34C0B8F8" w14:textId="77777777" w:rsidR="002D6376" w:rsidRPr="00195EA6" w:rsidRDefault="00A84325" w:rsidP="002D6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6084CF1E" w14:textId="77777777" w:rsidR="002D6376" w:rsidRPr="00195EA6" w:rsidRDefault="002D6376" w:rsidP="002D6376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620AA79C" w14:textId="77777777" w:rsidR="002D6376" w:rsidRPr="00195EA6" w:rsidRDefault="002D6376" w:rsidP="002D6376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BFBFBF" w:themeFill="background1" w:themeFillShade="BF"/>
          </w:tcPr>
          <w:p w14:paraId="4DCCF339" w14:textId="77777777" w:rsidR="002D6376" w:rsidRPr="002462D3" w:rsidRDefault="002D6376" w:rsidP="002D6376">
            <w:pPr>
              <w:jc w:val="both"/>
              <w:rPr>
                <w:b/>
                <w:i/>
                <w:sz w:val="28"/>
              </w:rPr>
            </w:pPr>
            <w:r w:rsidRPr="002462D3">
              <w:rPr>
                <w:b/>
                <w:i/>
                <w:sz w:val="28"/>
              </w:rPr>
              <w:t>Итоговая контрольная работа</w:t>
            </w:r>
          </w:p>
        </w:tc>
      </w:tr>
      <w:tr w:rsidR="002D6376" w:rsidRPr="003228CA" w14:paraId="5C343E4E" w14:textId="77777777" w:rsidTr="009208DD">
        <w:trPr>
          <w:trHeight w:val="360"/>
        </w:trPr>
        <w:tc>
          <w:tcPr>
            <w:tcW w:w="851" w:type="dxa"/>
            <w:shd w:val="clear" w:color="auto" w:fill="auto"/>
            <w:vAlign w:val="center"/>
          </w:tcPr>
          <w:p w14:paraId="513929B8" w14:textId="77777777" w:rsidR="002D6376" w:rsidRPr="00195EA6" w:rsidRDefault="00A84325" w:rsidP="002D6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026445" w14:textId="77777777" w:rsidR="002D6376" w:rsidRPr="00195EA6" w:rsidRDefault="002D6376" w:rsidP="002D6376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CD582D" w14:textId="77777777" w:rsidR="002D6376" w:rsidRPr="00195EA6" w:rsidRDefault="002D6376" w:rsidP="002D6376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auto"/>
          </w:tcPr>
          <w:p w14:paraId="5FBC7729" w14:textId="77777777" w:rsidR="002D6376" w:rsidRPr="002462D3" w:rsidRDefault="002D6376" w:rsidP="002D6376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Итоговый урок</w:t>
            </w:r>
          </w:p>
        </w:tc>
      </w:tr>
    </w:tbl>
    <w:p w14:paraId="5B470B14" w14:textId="77777777" w:rsidR="00D85C44" w:rsidRDefault="00D85C44" w:rsidP="00BB4C2E">
      <w:pPr>
        <w:jc w:val="right"/>
        <w:rPr>
          <w:sz w:val="28"/>
          <w:szCs w:val="28"/>
        </w:rPr>
      </w:pPr>
    </w:p>
    <w:p w14:paraId="4F80E8D0" w14:textId="77777777" w:rsidR="00321424" w:rsidRDefault="00321424" w:rsidP="00BB4C2E">
      <w:pPr>
        <w:jc w:val="right"/>
        <w:rPr>
          <w:sz w:val="28"/>
          <w:szCs w:val="28"/>
        </w:rPr>
      </w:pPr>
    </w:p>
    <w:p w14:paraId="1F7058A5" w14:textId="77777777" w:rsidR="00321424" w:rsidRDefault="00321424" w:rsidP="00BB4C2E">
      <w:pPr>
        <w:jc w:val="right"/>
        <w:rPr>
          <w:sz w:val="28"/>
          <w:szCs w:val="28"/>
        </w:rPr>
      </w:pPr>
    </w:p>
    <w:p w14:paraId="340566B1" w14:textId="77777777" w:rsidR="00321424" w:rsidRDefault="00321424" w:rsidP="00BB4C2E">
      <w:pPr>
        <w:jc w:val="right"/>
        <w:rPr>
          <w:sz w:val="28"/>
          <w:szCs w:val="28"/>
        </w:rPr>
      </w:pPr>
    </w:p>
    <w:p w14:paraId="4E416958" w14:textId="77777777" w:rsidR="00321424" w:rsidRDefault="00321424" w:rsidP="00BB4C2E">
      <w:pPr>
        <w:jc w:val="right"/>
        <w:rPr>
          <w:sz w:val="28"/>
          <w:szCs w:val="28"/>
        </w:rPr>
      </w:pPr>
    </w:p>
    <w:p w14:paraId="3E733507" w14:textId="77777777" w:rsidR="00321424" w:rsidRDefault="00321424" w:rsidP="00BB4C2E">
      <w:pPr>
        <w:jc w:val="right"/>
        <w:rPr>
          <w:sz w:val="28"/>
          <w:szCs w:val="28"/>
        </w:rPr>
      </w:pPr>
    </w:p>
    <w:p w14:paraId="64C62223" w14:textId="77777777" w:rsidR="00321424" w:rsidRDefault="00321424" w:rsidP="00BB4C2E">
      <w:pPr>
        <w:jc w:val="right"/>
        <w:rPr>
          <w:sz w:val="28"/>
          <w:szCs w:val="28"/>
        </w:rPr>
      </w:pPr>
    </w:p>
    <w:p w14:paraId="20187554" w14:textId="77777777" w:rsidR="00321424" w:rsidRDefault="00321424" w:rsidP="00BB4C2E">
      <w:pPr>
        <w:jc w:val="right"/>
        <w:rPr>
          <w:sz w:val="28"/>
          <w:szCs w:val="28"/>
        </w:rPr>
      </w:pPr>
    </w:p>
    <w:p w14:paraId="6559DE79" w14:textId="77777777" w:rsidR="00321424" w:rsidRDefault="00321424" w:rsidP="00BB4C2E">
      <w:pPr>
        <w:jc w:val="right"/>
        <w:rPr>
          <w:sz w:val="28"/>
          <w:szCs w:val="28"/>
        </w:rPr>
      </w:pPr>
    </w:p>
    <w:p w14:paraId="43B8A252" w14:textId="77777777" w:rsidR="00321424" w:rsidRDefault="00321424" w:rsidP="00BB4C2E">
      <w:pPr>
        <w:jc w:val="right"/>
        <w:rPr>
          <w:sz w:val="28"/>
          <w:szCs w:val="28"/>
        </w:rPr>
      </w:pPr>
    </w:p>
    <w:p w14:paraId="1D37FFE1" w14:textId="77777777" w:rsidR="00321424" w:rsidRDefault="00321424" w:rsidP="00BB4C2E">
      <w:pPr>
        <w:jc w:val="right"/>
        <w:rPr>
          <w:sz w:val="28"/>
          <w:szCs w:val="28"/>
        </w:rPr>
      </w:pPr>
    </w:p>
    <w:p w14:paraId="08601749" w14:textId="77777777" w:rsidR="00321424" w:rsidRDefault="00321424" w:rsidP="00BB4C2E">
      <w:pPr>
        <w:jc w:val="right"/>
        <w:rPr>
          <w:sz w:val="28"/>
          <w:szCs w:val="28"/>
        </w:rPr>
      </w:pPr>
    </w:p>
    <w:p w14:paraId="6969F600" w14:textId="77777777" w:rsidR="00A105EC" w:rsidRDefault="00A105EC" w:rsidP="00BB4C2E">
      <w:pPr>
        <w:jc w:val="right"/>
        <w:rPr>
          <w:sz w:val="28"/>
          <w:szCs w:val="28"/>
        </w:rPr>
      </w:pPr>
    </w:p>
    <w:p w14:paraId="210F5DD4" w14:textId="77777777" w:rsidR="00A105EC" w:rsidRDefault="00A105EC" w:rsidP="00BB4C2E">
      <w:pPr>
        <w:jc w:val="right"/>
        <w:rPr>
          <w:sz w:val="28"/>
          <w:szCs w:val="28"/>
        </w:rPr>
      </w:pPr>
    </w:p>
    <w:p w14:paraId="658F6335" w14:textId="77777777" w:rsidR="00321424" w:rsidRDefault="00321424" w:rsidP="00BB4C2E">
      <w:pPr>
        <w:jc w:val="right"/>
        <w:rPr>
          <w:sz w:val="28"/>
          <w:szCs w:val="28"/>
        </w:rPr>
      </w:pPr>
    </w:p>
    <w:p w14:paraId="48DDD640" w14:textId="77777777" w:rsidR="00321424" w:rsidRDefault="00321424" w:rsidP="00BB4C2E">
      <w:pPr>
        <w:jc w:val="right"/>
        <w:rPr>
          <w:sz w:val="28"/>
          <w:szCs w:val="28"/>
        </w:rPr>
      </w:pPr>
    </w:p>
    <w:p w14:paraId="0171219B" w14:textId="77777777" w:rsidR="00321424" w:rsidRDefault="00321424" w:rsidP="00BB4C2E">
      <w:pPr>
        <w:jc w:val="right"/>
        <w:rPr>
          <w:sz w:val="28"/>
          <w:szCs w:val="28"/>
        </w:rPr>
      </w:pPr>
    </w:p>
    <w:p w14:paraId="6C22EE4E" w14:textId="77777777" w:rsidR="00321424" w:rsidRDefault="00321424" w:rsidP="00BB4C2E">
      <w:pPr>
        <w:jc w:val="right"/>
        <w:rPr>
          <w:sz w:val="28"/>
          <w:szCs w:val="28"/>
        </w:rPr>
      </w:pPr>
    </w:p>
    <w:p w14:paraId="131D0C9E" w14:textId="77777777" w:rsidR="00321424" w:rsidRDefault="00321424" w:rsidP="00BB4C2E">
      <w:pPr>
        <w:jc w:val="right"/>
        <w:rPr>
          <w:sz w:val="28"/>
          <w:szCs w:val="28"/>
        </w:rPr>
      </w:pPr>
    </w:p>
    <w:p w14:paraId="5C79C62A" w14:textId="77777777" w:rsidR="001C7439" w:rsidRDefault="001C7439" w:rsidP="001C7439">
      <w:pPr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14:paraId="46B41F03" w14:textId="77777777" w:rsidR="001C7439" w:rsidRDefault="001C7439" w:rsidP="001C7439">
      <w:pPr>
        <w:jc w:val="both"/>
      </w:pPr>
      <w:r>
        <w:t>В целях обеспечения санитарно-эпидемиологического благополучия населения на территории РФ и в соответствии со статьей 80 Конституции РФ, в</w:t>
      </w:r>
      <w:r w:rsidRPr="00B04E20">
        <w:t xml:space="preserve"> соответствии с </w:t>
      </w:r>
      <w:r>
        <w:t>Указом Президента Российской Федерации от 25.03.2020 №206 «Об объявлении в Российской Федерации нерабочих дней», в</w:t>
      </w:r>
      <w:r w:rsidRPr="00B04E20">
        <w:t xml:space="preserve"> соответствии с приказом Министерства Просвещения Российской Феде</w:t>
      </w:r>
      <w:r>
        <w:t>рации от 17.03.2020 №104, письмом</w:t>
      </w:r>
      <w:r w:rsidRPr="00B04E20">
        <w:t xml:space="preserve"> Министерства образования Красноярского края от 18.03.2020</w:t>
      </w:r>
      <w:r>
        <w:t xml:space="preserve"> в условиях распространения новой коронавирусной инфекции на территории Большемуртинского района, приказами по школе №52, №53 от 27.03.2020:</w:t>
      </w:r>
    </w:p>
    <w:p w14:paraId="07168332" w14:textId="77777777" w:rsidR="001C7439" w:rsidRDefault="001C7439" w:rsidP="001C7439">
      <w:pPr>
        <w:numPr>
          <w:ilvl w:val="0"/>
          <w:numId w:val="42"/>
        </w:numPr>
        <w:suppressAutoHyphens w:val="0"/>
        <w:jc w:val="both"/>
      </w:pPr>
      <w:r>
        <w:t>Продлены каникулы для обучающихся с 30.03.2020 по 03.04.2020</w:t>
      </w:r>
    </w:p>
    <w:p w14:paraId="05B3C51F" w14:textId="77777777" w:rsidR="001C7439" w:rsidRDefault="001C7439" w:rsidP="001C7439">
      <w:pPr>
        <w:numPr>
          <w:ilvl w:val="0"/>
          <w:numId w:val="42"/>
        </w:numPr>
        <w:suppressAutoHyphens w:val="0"/>
        <w:jc w:val="both"/>
      </w:pPr>
      <w:r>
        <w:t>Четвертая четверть начата с 06.04.2020.</w:t>
      </w:r>
    </w:p>
    <w:p w14:paraId="5C9DF354" w14:textId="77777777" w:rsidR="001C7439" w:rsidRDefault="001C7439" w:rsidP="001C7439">
      <w:pPr>
        <w:numPr>
          <w:ilvl w:val="0"/>
          <w:numId w:val="42"/>
        </w:numPr>
        <w:suppressAutoHyphens w:val="0"/>
        <w:jc w:val="both"/>
      </w:pPr>
      <w:r>
        <w:t>Организовано дистанционное обучение детей.</w:t>
      </w:r>
    </w:p>
    <w:p w14:paraId="328CB8C8" w14:textId="77777777" w:rsidR="001C7439" w:rsidRDefault="001C7439" w:rsidP="001C7439">
      <w:pPr>
        <w:jc w:val="both"/>
      </w:pPr>
      <w:r>
        <w:t>Потеря в часах до 6 апреля по математике в 5 классе составила 5 часов. В результате проведена корректировка распределения часов в 4 четверти.</w:t>
      </w:r>
    </w:p>
    <w:p w14:paraId="5B998D46" w14:textId="77777777" w:rsidR="001C7439" w:rsidRDefault="001C7439" w:rsidP="001C7439">
      <w:pPr>
        <w:jc w:val="both"/>
      </w:pPr>
      <w:r>
        <w:t xml:space="preserve">Обучение организовано через проведение онлайн-уроков через социальную сеть ВКонтакте. Обратная связь (выполненные самостоятельные, контрольные, домашние работы в виде фото) осуществляется через </w:t>
      </w:r>
      <w:r w:rsidRPr="001C7439">
        <w:t>социальную сеть ВКонтакте.</w:t>
      </w:r>
      <w:r>
        <w:t xml:space="preserve"> </w:t>
      </w:r>
    </w:p>
    <w:p w14:paraId="2CCD8E3F" w14:textId="77777777" w:rsidR="001C7439" w:rsidRDefault="001C7439" w:rsidP="001C7439">
      <w:pPr>
        <w:jc w:val="both"/>
      </w:pPr>
      <w:r>
        <w:t xml:space="preserve">Произведена корректировка часов за счет часов, отведенных на повторение учебного материала. Уменьшено на 5 часов. </w:t>
      </w:r>
    </w:p>
    <w:p w14:paraId="64D6DC3A" w14:textId="77777777" w:rsidR="000A6A34" w:rsidRDefault="000A6A34" w:rsidP="00086CEE">
      <w:pPr>
        <w:pStyle w:val="ad"/>
        <w:spacing w:after="0"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14:paraId="21CB9901" w14:textId="77777777" w:rsidR="000A6A34" w:rsidRDefault="000A6A34" w:rsidP="00086CEE">
      <w:pPr>
        <w:pStyle w:val="ad"/>
        <w:spacing w:after="0"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14:paraId="1AB97F7A" w14:textId="77777777" w:rsidR="00086CEE" w:rsidRDefault="00086CEE" w:rsidP="00086CEE">
      <w:pPr>
        <w:pStyle w:val="ad"/>
        <w:spacing w:after="0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3228CA">
        <w:rPr>
          <w:rFonts w:ascii="Times New Roman" w:hAnsi="Times New Roman" w:cs="Times New Roman"/>
          <w:b/>
          <w:i/>
          <w:sz w:val="32"/>
          <w:szCs w:val="28"/>
        </w:rPr>
        <w:lastRenderedPageBreak/>
        <w:t>Календарно-тематическое планирование</w:t>
      </w:r>
    </w:p>
    <w:p w14:paraId="595C2311" w14:textId="77777777" w:rsidR="00086CEE" w:rsidRPr="001D1F0C" w:rsidRDefault="00086CEE" w:rsidP="00086CEE">
      <w:pPr>
        <w:pStyle w:val="ad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6 класс</w:t>
      </w:r>
    </w:p>
    <w:tbl>
      <w:tblPr>
        <w:tblStyle w:val="a7"/>
        <w:tblpPr w:leftFromText="180" w:rightFromText="180" w:vertAnchor="text" w:tblpY="1"/>
        <w:tblOverlap w:val="never"/>
        <w:tblW w:w="14601" w:type="dxa"/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1276"/>
        <w:gridCol w:w="11057"/>
      </w:tblGrid>
      <w:tr w:rsidR="00086CEE" w:rsidRPr="003228CA" w14:paraId="7E3D7B46" w14:textId="77777777" w:rsidTr="001E20F5">
        <w:trPr>
          <w:trHeight w:val="295"/>
        </w:trPr>
        <w:tc>
          <w:tcPr>
            <w:tcW w:w="851" w:type="dxa"/>
            <w:vMerge w:val="restart"/>
            <w:vAlign w:val="center"/>
          </w:tcPr>
          <w:p w14:paraId="3EBA2269" w14:textId="77777777" w:rsidR="00086CEE" w:rsidRPr="003228CA" w:rsidRDefault="00086CEE" w:rsidP="001E20F5">
            <w:pPr>
              <w:pStyle w:val="ad"/>
              <w:spacing w:after="0"/>
              <w:ind w:left="34" w:hanging="7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CA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2693" w:type="dxa"/>
            <w:gridSpan w:val="2"/>
            <w:vAlign w:val="center"/>
          </w:tcPr>
          <w:p w14:paraId="05C6EAD1" w14:textId="77777777" w:rsidR="00086CEE" w:rsidRPr="00852A5C" w:rsidRDefault="00086CEE" w:rsidP="001E20F5">
            <w:pPr>
              <w:pStyle w:val="ad"/>
              <w:spacing w:after="0"/>
              <w:ind w:left="0"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A5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057" w:type="dxa"/>
            <w:vMerge w:val="restart"/>
            <w:vAlign w:val="center"/>
          </w:tcPr>
          <w:p w14:paraId="3B2B1125" w14:textId="77777777" w:rsidR="00086CEE" w:rsidRPr="003228CA" w:rsidRDefault="00086CEE" w:rsidP="001E20F5">
            <w:pPr>
              <w:pStyle w:val="ad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CA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</w:tr>
      <w:tr w:rsidR="00086CEE" w:rsidRPr="003228CA" w14:paraId="59635596" w14:textId="77777777" w:rsidTr="001E20F5">
        <w:trPr>
          <w:trHeight w:val="529"/>
        </w:trPr>
        <w:tc>
          <w:tcPr>
            <w:tcW w:w="851" w:type="dxa"/>
            <w:vMerge/>
            <w:vAlign w:val="center"/>
          </w:tcPr>
          <w:p w14:paraId="17AF2D89" w14:textId="77777777" w:rsidR="00086CEE" w:rsidRPr="003228CA" w:rsidRDefault="00086CEE" w:rsidP="001E20F5">
            <w:pPr>
              <w:pStyle w:val="ad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672930C" w14:textId="77777777" w:rsidR="00086CEE" w:rsidRPr="00852A5C" w:rsidRDefault="00086CEE" w:rsidP="001E20F5">
            <w:pPr>
              <w:pStyle w:val="ad"/>
              <w:spacing w:after="0"/>
              <w:ind w:left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A5C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276" w:type="dxa"/>
            <w:vAlign w:val="center"/>
          </w:tcPr>
          <w:p w14:paraId="648008A0" w14:textId="77777777" w:rsidR="00086CEE" w:rsidRPr="00852A5C" w:rsidRDefault="00086CEE" w:rsidP="001E20F5">
            <w:pPr>
              <w:pStyle w:val="ad"/>
              <w:spacing w:after="0"/>
              <w:ind w:left="34" w:hanging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A5C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1057" w:type="dxa"/>
            <w:vMerge/>
            <w:vAlign w:val="center"/>
          </w:tcPr>
          <w:p w14:paraId="1ED7D717" w14:textId="77777777" w:rsidR="00086CEE" w:rsidRPr="003228CA" w:rsidRDefault="00086CEE" w:rsidP="001E20F5">
            <w:pPr>
              <w:pStyle w:val="ad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6CEE" w:rsidRPr="003228CA" w14:paraId="7E47CB47" w14:textId="77777777" w:rsidTr="001E20F5">
        <w:trPr>
          <w:trHeight w:val="360"/>
        </w:trPr>
        <w:tc>
          <w:tcPr>
            <w:tcW w:w="851" w:type="dxa"/>
            <w:vAlign w:val="center"/>
          </w:tcPr>
          <w:p w14:paraId="52D7393A" w14:textId="77777777" w:rsidR="00086CEE" w:rsidRPr="003228CA" w:rsidRDefault="00086CEE" w:rsidP="001E20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14:paraId="25BB48D4" w14:textId="77777777" w:rsidR="00086CEE" w:rsidRPr="00852A5C" w:rsidRDefault="00086CEE" w:rsidP="001E20F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A5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14:paraId="1CE5AFEE" w14:textId="77777777" w:rsidR="00086CEE" w:rsidRPr="00852A5C" w:rsidRDefault="00086CEE" w:rsidP="001E20F5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A5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057" w:type="dxa"/>
            <w:vAlign w:val="center"/>
          </w:tcPr>
          <w:p w14:paraId="329AF8CE" w14:textId="77777777" w:rsidR="00086CEE" w:rsidRPr="003228CA" w:rsidRDefault="00086CEE" w:rsidP="001E20F5">
            <w:pPr>
              <w:pStyle w:val="ad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C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86CEE" w:rsidRPr="003228CA" w14:paraId="6F83004E" w14:textId="77777777" w:rsidTr="001E20F5">
        <w:trPr>
          <w:trHeight w:val="360"/>
        </w:trPr>
        <w:tc>
          <w:tcPr>
            <w:tcW w:w="851" w:type="dxa"/>
            <w:vAlign w:val="center"/>
          </w:tcPr>
          <w:p w14:paraId="234E57D5" w14:textId="77777777" w:rsidR="00086CEE" w:rsidRDefault="00086CEE" w:rsidP="001E20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F8C55BB" w14:textId="77777777" w:rsidR="00086CEE" w:rsidRDefault="00086CEE" w:rsidP="001E20F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5C1A820" w14:textId="77777777" w:rsidR="00086CEE" w:rsidRPr="00195EA6" w:rsidRDefault="00086CEE" w:rsidP="001E20F5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15B8826" w14:textId="77777777" w:rsidR="00086CEE" w:rsidRPr="003D3E9E" w:rsidRDefault="00086CEE" w:rsidP="001E20F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</w:rPr>
              <w:t>Делимость натуральных чисел – 17 ч</w:t>
            </w:r>
          </w:p>
        </w:tc>
      </w:tr>
      <w:tr w:rsidR="00F44C0E" w:rsidRPr="003228CA" w14:paraId="12792C27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0FAF9CC3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</w:tcPr>
          <w:p w14:paraId="5F1D9205" w14:textId="040C6F78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01.09</w:t>
            </w:r>
          </w:p>
        </w:tc>
        <w:tc>
          <w:tcPr>
            <w:tcW w:w="1276" w:type="dxa"/>
            <w:vAlign w:val="center"/>
          </w:tcPr>
          <w:p w14:paraId="0C77B7F7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7D932A7" w14:textId="77777777" w:rsidR="00F44C0E" w:rsidRPr="00992472" w:rsidRDefault="00F44C0E" w:rsidP="00F44C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Делители и кратные</w:t>
            </w:r>
          </w:p>
        </w:tc>
      </w:tr>
      <w:tr w:rsidR="00F44C0E" w:rsidRPr="003228CA" w14:paraId="7CDC6037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4D9F94D5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417" w:type="dxa"/>
          </w:tcPr>
          <w:p w14:paraId="7E1D7FD9" w14:textId="6C1D079D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04.09</w:t>
            </w:r>
          </w:p>
        </w:tc>
        <w:tc>
          <w:tcPr>
            <w:tcW w:w="1276" w:type="dxa"/>
            <w:vAlign w:val="center"/>
          </w:tcPr>
          <w:p w14:paraId="4CBEAB2E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9B9ED96" w14:textId="77777777" w:rsidR="00F44C0E" w:rsidRPr="00992472" w:rsidRDefault="00F44C0E" w:rsidP="00F44C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Делители и кратные</w:t>
            </w:r>
          </w:p>
        </w:tc>
      </w:tr>
      <w:tr w:rsidR="00F44C0E" w:rsidRPr="003228CA" w14:paraId="3FE7EC03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2D641E2F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17" w:type="dxa"/>
          </w:tcPr>
          <w:p w14:paraId="74E6C2D1" w14:textId="30B9F4A4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05.09</w:t>
            </w:r>
          </w:p>
        </w:tc>
        <w:tc>
          <w:tcPr>
            <w:tcW w:w="1276" w:type="dxa"/>
            <w:vAlign w:val="center"/>
          </w:tcPr>
          <w:p w14:paraId="53CCD2A5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3B9F48E" w14:textId="77777777" w:rsidR="00F44C0E" w:rsidRPr="003D3E9E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Признаки делимости на 10, на 5 и на 2</w:t>
            </w:r>
          </w:p>
        </w:tc>
      </w:tr>
      <w:tr w:rsidR="00F44C0E" w:rsidRPr="003228CA" w14:paraId="4BFA0E78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3F5615D1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417" w:type="dxa"/>
          </w:tcPr>
          <w:p w14:paraId="648FCDE3" w14:textId="68EB12EA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06.09</w:t>
            </w:r>
          </w:p>
        </w:tc>
        <w:tc>
          <w:tcPr>
            <w:tcW w:w="1276" w:type="dxa"/>
            <w:vAlign w:val="center"/>
          </w:tcPr>
          <w:p w14:paraId="7BDA6AEF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5453B21" w14:textId="77777777" w:rsidR="00F44C0E" w:rsidRPr="00992472" w:rsidRDefault="00F44C0E" w:rsidP="00F44C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Признаки делимости на 10, на 5 и на 2</w:t>
            </w:r>
          </w:p>
        </w:tc>
      </w:tr>
      <w:tr w:rsidR="00F44C0E" w:rsidRPr="003228CA" w14:paraId="5AD562A8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5309F53F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417" w:type="dxa"/>
          </w:tcPr>
          <w:p w14:paraId="4012620E" w14:textId="1D4184F5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07.09</w:t>
            </w:r>
          </w:p>
        </w:tc>
        <w:tc>
          <w:tcPr>
            <w:tcW w:w="1276" w:type="dxa"/>
            <w:vAlign w:val="center"/>
          </w:tcPr>
          <w:p w14:paraId="1C4889B5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5D79755" w14:textId="77777777" w:rsidR="00F44C0E" w:rsidRPr="00992472" w:rsidRDefault="00F44C0E" w:rsidP="00F44C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Признаки делимости на 10, на 5 и на 2</w:t>
            </w:r>
          </w:p>
        </w:tc>
      </w:tr>
      <w:tr w:rsidR="00F44C0E" w:rsidRPr="003228CA" w14:paraId="5F3ED427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4736AB83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417" w:type="dxa"/>
          </w:tcPr>
          <w:p w14:paraId="175E8A52" w14:textId="4386B34F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08.09</w:t>
            </w:r>
          </w:p>
        </w:tc>
        <w:tc>
          <w:tcPr>
            <w:tcW w:w="1276" w:type="dxa"/>
            <w:vAlign w:val="center"/>
          </w:tcPr>
          <w:p w14:paraId="20ED3B71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80E14C0" w14:textId="77777777" w:rsidR="00F44C0E" w:rsidRPr="00992472" w:rsidRDefault="00F44C0E" w:rsidP="00F44C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Признаки делимости на 9 и на 3</w:t>
            </w:r>
          </w:p>
        </w:tc>
      </w:tr>
      <w:tr w:rsidR="00F44C0E" w:rsidRPr="003228CA" w14:paraId="7F0FB511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085DC42C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417" w:type="dxa"/>
          </w:tcPr>
          <w:p w14:paraId="103B83F6" w14:textId="2199BEE2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11.09</w:t>
            </w:r>
          </w:p>
        </w:tc>
        <w:tc>
          <w:tcPr>
            <w:tcW w:w="1276" w:type="dxa"/>
            <w:vAlign w:val="center"/>
          </w:tcPr>
          <w:p w14:paraId="56421BC7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1308FF6" w14:textId="77777777" w:rsidR="00F44C0E" w:rsidRPr="00992472" w:rsidRDefault="00F44C0E" w:rsidP="00F44C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Признаки делимости на 9 и на 3</w:t>
            </w:r>
          </w:p>
        </w:tc>
      </w:tr>
      <w:tr w:rsidR="00F44C0E" w:rsidRPr="003228CA" w14:paraId="2A19A9B6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18A2522D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417" w:type="dxa"/>
          </w:tcPr>
          <w:p w14:paraId="26374BB6" w14:textId="223CAE22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12.09</w:t>
            </w:r>
          </w:p>
        </w:tc>
        <w:tc>
          <w:tcPr>
            <w:tcW w:w="1276" w:type="dxa"/>
            <w:vAlign w:val="center"/>
          </w:tcPr>
          <w:p w14:paraId="326043E9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219FD5D" w14:textId="77777777" w:rsidR="00F44C0E" w:rsidRPr="00992472" w:rsidRDefault="00F44C0E" w:rsidP="00F44C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Признаки делимости на 9 и на 3</w:t>
            </w:r>
          </w:p>
        </w:tc>
      </w:tr>
      <w:tr w:rsidR="00F44C0E" w:rsidRPr="003228CA" w14:paraId="178D9936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35906530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417" w:type="dxa"/>
          </w:tcPr>
          <w:p w14:paraId="7F86B382" w14:textId="1E85C733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13.09</w:t>
            </w:r>
          </w:p>
        </w:tc>
        <w:tc>
          <w:tcPr>
            <w:tcW w:w="1276" w:type="dxa"/>
            <w:vAlign w:val="center"/>
          </w:tcPr>
          <w:p w14:paraId="6DA17098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569667C" w14:textId="77777777" w:rsidR="00F44C0E" w:rsidRPr="00992472" w:rsidRDefault="00F44C0E" w:rsidP="00F44C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Простые и составные числа</w:t>
            </w:r>
          </w:p>
        </w:tc>
      </w:tr>
      <w:tr w:rsidR="00F44C0E" w:rsidRPr="003228CA" w14:paraId="7F5811CA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2E3B7141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417" w:type="dxa"/>
          </w:tcPr>
          <w:p w14:paraId="39748CC7" w14:textId="0D37AC99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14.09</w:t>
            </w:r>
          </w:p>
        </w:tc>
        <w:tc>
          <w:tcPr>
            <w:tcW w:w="1276" w:type="dxa"/>
            <w:vAlign w:val="center"/>
          </w:tcPr>
          <w:p w14:paraId="474970AE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7749A80" w14:textId="77777777" w:rsidR="00F44C0E" w:rsidRPr="00992472" w:rsidRDefault="00F44C0E" w:rsidP="00F44C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Наибольший общий делитель</w:t>
            </w:r>
          </w:p>
        </w:tc>
      </w:tr>
      <w:tr w:rsidR="00F44C0E" w:rsidRPr="003228CA" w14:paraId="1263235C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70AF64CC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417" w:type="dxa"/>
          </w:tcPr>
          <w:p w14:paraId="13BACE0A" w14:textId="2BE51E7C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15.09</w:t>
            </w:r>
          </w:p>
        </w:tc>
        <w:tc>
          <w:tcPr>
            <w:tcW w:w="1276" w:type="dxa"/>
            <w:vAlign w:val="center"/>
          </w:tcPr>
          <w:p w14:paraId="007F06B7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4314CFC" w14:textId="77777777" w:rsidR="00F44C0E" w:rsidRPr="00992472" w:rsidRDefault="00F44C0E" w:rsidP="00F44C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Наибольший общий делитель</w:t>
            </w:r>
          </w:p>
        </w:tc>
      </w:tr>
      <w:tr w:rsidR="00F44C0E" w:rsidRPr="003228CA" w14:paraId="3BCEFD96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00504E2A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417" w:type="dxa"/>
          </w:tcPr>
          <w:p w14:paraId="23D352E6" w14:textId="0FCF37AB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18.09</w:t>
            </w:r>
          </w:p>
        </w:tc>
        <w:tc>
          <w:tcPr>
            <w:tcW w:w="1276" w:type="dxa"/>
            <w:vAlign w:val="center"/>
          </w:tcPr>
          <w:p w14:paraId="7D201523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2D7CC8C" w14:textId="77777777" w:rsidR="00F44C0E" w:rsidRDefault="00F44C0E" w:rsidP="00F44C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Наибольший общий делитель</w:t>
            </w:r>
          </w:p>
        </w:tc>
      </w:tr>
      <w:tr w:rsidR="00F44C0E" w:rsidRPr="003228CA" w14:paraId="661332A0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0EE33E75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417" w:type="dxa"/>
          </w:tcPr>
          <w:p w14:paraId="3EDFD59C" w14:textId="1B974C94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19.09</w:t>
            </w:r>
          </w:p>
        </w:tc>
        <w:tc>
          <w:tcPr>
            <w:tcW w:w="1276" w:type="dxa"/>
            <w:vAlign w:val="center"/>
          </w:tcPr>
          <w:p w14:paraId="2C12A9F9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30F894D" w14:textId="77777777" w:rsidR="00F44C0E" w:rsidRPr="0092555D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Наименьшее общее кратное</w:t>
            </w:r>
          </w:p>
        </w:tc>
      </w:tr>
      <w:tr w:rsidR="00F44C0E" w:rsidRPr="003228CA" w14:paraId="08C5BA51" w14:textId="77777777" w:rsidTr="001E20F5">
        <w:trPr>
          <w:trHeight w:val="360"/>
        </w:trPr>
        <w:tc>
          <w:tcPr>
            <w:tcW w:w="851" w:type="dxa"/>
            <w:vAlign w:val="center"/>
          </w:tcPr>
          <w:p w14:paraId="098A144C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417" w:type="dxa"/>
            <w:vAlign w:val="center"/>
          </w:tcPr>
          <w:p w14:paraId="113957DE" w14:textId="34620CF5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20.09</w:t>
            </w:r>
          </w:p>
        </w:tc>
        <w:tc>
          <w:tcPr>
            <w:tcW w:w="1276" w:type="dxa"/>
            <w:vAlign w:val="center"/>
          </w:tcPr>
          <w:p w14:paraId="5FEC9239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1B285DA" w14:textId="77777777" w:rsidR="00F44C0E" w:rsidRPr="0092555D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Наименьшее общее кратное</w:t>
            </w:r>
          </w:p>
        </w:tc>
      </w:tr>
      <w:tr w:rsidR="00F44C0E" w:rsidRPr="003228CA" w14:paraId="650303F4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248958CB" w14:textId="77777777" w:rsidR="00F44C0E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417" w:type="dxa"/>
          </w:tcPr>
          <w:p w14:paraId="44203365" w14:textId="1F26F427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21.09</w:t>
            </w:r>
          </w:p>
        </w:tc>
        <w:tc>
          <w:tcPr>
            <w:tcW w:w="1276" w:type="dxa"/>
            <w:vAlign w:val="center"/>
          </w:tcPr>
          <w:p w14:paraId="226086C1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C1E6484" w14:textId="77777777" w:rsidR="00F44C0E" w:rsidRPr="0092555D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Наименьшее общее кратное</w:t>
            </w:r>
          </w:p>
        </w:tc>
      </w:tr>
      <w:tr w:rsidR="00F44C0E" w:rsidRPr="003228CA" w14:paraId="1C13FB42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3FBB85FA" w14:textId="77777777" w:rsidR="00F44C0E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417" w:type="dxa"/>
          </w:tcPr>
          <w:p w14:paraId="180F9599" w14:textId="34713FD4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22.09</w:t>
            </w:r>
          </w:p>
        </w:tc>
        <w:tc>
          <w:tcPr>
            <w:tcW w:w="1276" w:type="dxa"/>
            <w:vAlign w:val="center"/>
          </w:tcPr>
          <w:p w14:paraId="28EAD6E4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442A72B" w14:textId="77777777" w:rsidR="00F44C0E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Повторение и систематизация учебного материала</w:t>
            </w:r>
          </w:p>
        </w:tc>
      </w:tr>
      <w:tr w:rsidR="00F44C0E" w:rsidRPr="003228CA" w14:paraId="189A8256" w14:textId="77777777" w:rsidTr="00F44C0E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59AD643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01AA686" w14:textId="77AA82AD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25.09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97348E1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D9D9D9" w:themeFill="background1" w:themeFillShade="D9"/>
          </w:tcPr>
          <w:p w14:paraId="56BFD6A6" w14:textId="77777777" w:rsidR="00F44C0E" w:rsidRPr="0092555D" w:rsidRDefault="00F44C0E" w:rsidP="00F44C0E">
            <w:pPr>
              <w:jc w:val="both"/>
              <w:rPr>
                <w:b/>
                <w:i/>
                <w:sz w:val="28"/>
              </w:rPr>
            </w:pPr>
            <w:r w:rsidRPr="0092555D">
              <w:rPr>
                <w:b/>
                <w:i/>
                <w:sz w:val="28"/>
              </w:rPr>
              <w:t xml:space="preserve">Контрольная работа № </w:t>
            </w:r>
            <w:r>
              <w:rPr>
                <w:b/>
                <w:i/>
                <w:sz w:val="28"/>
              </w:rPr>
              <w:t>1</w:t>
            </w:r>
          </w:p>
        </w:tc>
      </w:tr>
      <w:tr w:rsidR="00F44C0E" w:rsidRPr="003228CA" w14:paraId="0758506E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7A86E386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23D3740F" w14:textId="12FEBDB3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21817FA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15C91F5" w14:textId="77777777" w:rsidR="00F44C0E" w:rsidRPr="00A25AE6" w:rsidRDefault="00F44C0E" w:rsidP="00F44C0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Обыкновенные дроби – 38 ч</w:t>
            </w:r>
          </w:p>
        </w:tc>
      </w:tr>
      <w:tr w:rsidR="00F44C0E" w:rsidRPr="003228CA" w14:paraId="6E3DCCFF" w14:textId="77777777" w:rsidTr="001E20F5">
        <w:trPr>
          <w:trHeight w:val="360"/>
        </w:trPr>
        <w:tc>
          <w:tcPr>
            <w:tcW w:w="851" w:type="dxa"/>
            <w:vAlign w:val="center"/>
          </w:tcPr>
          <w:p w14:paraId="62125012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1417" w:type="dxa"/>
            <w:vAlign w:val="center"/>
          </w:tcPr>
          <w:p w14:paraId="7396A0A5" w14:textId="51C02EFA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1276" w:type="dxa"/>
            <w:vAlign w:val="center"/>
          </w:tcPr>
          <w:p w14:paraId="749DDF89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79585E0" w14:textId="77777777" w:rsidR="00F44C0E" w:rsidRPr="00FC6928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Основное свойство дроби</w:t>
            </w:r>
          </w:p>
        </w:tc>
      </w:tr>
      <w:tr w:rsidR="00F44C0E" w:rsidRPr="003228CA" w14:paraId="0736831E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53EE3EAF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417" w:type="dxa"/>
          </w:tcPr>
          <w:p w14:paraId="75E796B6" w14:textId="1FF38402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27.09</w:t>
            </w:r>
          </w:p>
        </w:tc>
        <w:tc>
          <w:tcPr>
            <w:tcW w:w="1276" w:type="dxa"/>
            <w:vAlign w:val="center"/>
          </w:tcPr>
          <w:p w14:paraId="508DCDD6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B1E5F2F" w14:textId="77777777" w:rsidR="00F44C0E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Основное свойство дроби</w:t>
            </w:r>
          </w:p>
        </w:tc>
      </w:tr>
      <w:tr w:rsidR="00F44C0E" w:rsidRPr="003228CA" w14:paraId="40588E6A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5150BEE2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1417" w:type="dxa"/>
          </w:tcPr>
          <w:p w14:paraId="21B7CBA8" w14:textId="5C1BF387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28.09</w:t>
            </w:r>
          </w:p>
        </w:tc>
        <w:tc>
          <w:tcPr>
            <w:tcW w:w="1276" w:type="dxa"/>
            <w:vAlign w:val="center"/>
          </w:tcPr>
          <w:p w14:paraId="230CA08F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6784E17" w14:textId="77777777" w:rsidR="00F44C0E" w:rsidRPr="00FC6928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Сокращение дробей</w:t>
            </w:r>
          </w:p>
        </w:tc>
      </w:tr>
      <w:tr w:rsidR="00F44C0E" w:rsidRPr="003228CA" w14:paraId="4D0DD611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205C4BFB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21.</w:t>
            </w:r>
          </w:p>
        </w:tc>
        <w:tc>
          <w:tcPr>
            <w:tcW w:w="1417" w:type="dxa"/>
          </w:tcPr>
          <w:p w14:paraId="0FDB9D00" w14:textId="375A61BA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29.09</w:t>
            </w:r>
          </w:p>
        </w:tc>
        <w:tc>
          <w:tcPr>
            <w:tcW w:w="1276" w:type="dxa"/>
            <w:vAlign w:val="center"/>
          </w:tcPr>
          <w:p w14:paraId="7722C10B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B54BE1B" w14:textId="77777777" w:rsidR="00F44C0E" w:rsidRPr="00555E3B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Сокращение дробей</w:t>
            </w:r>
          </w:p>
        </w:tc>
      </w:tr>
      <w:tr w:rsidR="00F44C0E" w:rsidRPr="003228CA" w14:paraId="4A15C0A1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26DA3639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417" w:type="dxa"/>
          </w:tcPr>
          <w:p w14:paraId="1C5EFFB4" w14:textId="2163F4B0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02.10</w:t>
            </w:r>
          </w:p>
        </w:tc>
        <w:tc>
          <w:tcPr>
            <w:tcW w:w="1276" w:type="dxa"/>
            <w:vAlign w:val="center"/>
          </w:tcPr>
          <w:p w14:paraId="03844B73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54F30F4" w14:textId="77777777" w:rsidR="00F44C0E" w:rsidRPr="002616AF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Сокращение дробей</w:t>
            </w:r>
          </w:p>
        </w:tc>
      </w:tr>
      <w:tr w:rsidR="00F44C0E" w:rsidRPr="003228CA" w14:paraId="28D64207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3F8BBEF9" w14:textId="77777777" w:rsidR="00F44C0E" w:rsidRPr="00031CCC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1417" w:type="dxa"/>
          </w:tcPr>
          <w:p w14:paraId="6F2A322B" w14:textId="12AECECB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03.10</w:t>
            </w:r>
          </w:p>
        </w:tc>
        <w:tc>
          <w:tcPr>
            <w:tcW w:w="1276" w:type="dxa"/>
            <w:vAlign w:val="center"/>
          </w:tcPr>
          <w:p w14:paraId="40D3820C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D30EBE4" w14:textId="77777777" w:rsidR="00F44C0E" w:rsidRPr="002616AF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Приведение дробей к общему знаменателю</w:t>
            </w:r>
          </w:p>
        </w:tc>
      </w:tr>
      <w:tr w:rsidR="00F44C0E" w:rsidRPr="003228CA" w14:paraId="4AE95531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3EAFC2DC" w14:textId="77777777" w:rsidR="00F44C0E" w:rsidRPr="00031CCC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1417" w:type="dxa"/>
          </w:tcPr>
          <w:p w14:paraId="77D3543A" w14:textId="574006D4" w:rsidR="00F44C0E" w:rsidRPr="00031CCC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04.10</w:t>
            </w:r>
          </w:p>
        </w:tc>
        <w:tc>
          <w:tcPr>
            <w:tcW w:w="1276" w:type="dxa"/>
            <w:vAlign w:val="center"/>
          </w:tcPr>
          <w:p w14:paraId="01531AE7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C3BBDB2" w14:textId="77777777" w:rsidR="00F44C0E" w:rsidRPr="002616AF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Сравнение дробей</w:t>
            </w:r>
          </w:p>
        </w:tc>
      </w:tr>
      <w:tr w:rsidR="00F44C0E" w:rsidRPr="003228CA" w14:paraId="1B0C63ED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74762405" w14:textId="77777777" w:rsidR="00F44C0E" w:rsidRPr="00031CCC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1417" w:type="dxa"/>
          </w:tcPr>
          <w:p w14:paraId="7350D13E" w14:textId="4E52DEFD" w:rsidR="00F44C0E" w:rsidRPr="00031CCC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05.10</w:t>
            </w:r>
          </w:p>
        </w:tc>
        <w:tc>
          <w:tcPr>
            <w:tcW w:w="1276" w:type="dxa"/>
            <w:vAlign w:val="center"/>
          </w:tcPr>
          <w:p w14:paraId="7E783A6B" w14:textId="77777777" w:rsidR="00F44C0E" w:rsidRPr="006376FC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56627A9" w14:textId="77777777" w:rsidR="00F44C0E" w:rsidRPr="006376FC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Сравнение дробей</w:t>
            </w:r>
          </w:p>
        </w:tc>
      </w:tr>
      <w:tr w:rsidR="00F44C0E" w:rsidRPr="003228CA" w14:paraId="4BAE79F5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4562334B" w14:textId="77777777" w:rsidR="00F44C0E" w:rsidRPr="00031CCC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1417" w:type="dxa"/>
          </w:tcPr>
          <w:p w14:paraId="6356A6ED" w14:textId="5C415FEF" w:rsidR="00F44C0E" w:rsidRPr="00031CCC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06.10</w:t>
            </w:r>
          </w:p>
        </w:tc>
        <w:tc>
          <w:tcPr>
            <w:tcW w:w="1276" w:type="dxa"/>
            <w:vAlign w:val="center"/>
          </w:tcPr>
          <w:p w14:paraId="0E4EB468" w14:textId="77777777" w:rsidR="00F44C0E" w:rsidRPr="006376FC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C6BB93E" w14:textId="77777777" w:rsidR="00F44C0E" w:rsidRPr="006376FC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Сложение дробей с разными знаменателями</w:t>
            </w:r>
          </w:p>
        </w:tc>
      </w:tr>
      <w:tr w:rsidR="00F44C0E" w:rsidRPr="003228CA" w14:paraId="412D2EED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7F897E59" w14:textId="77777777" w:rsidR="00F44C0E" w:rsidRPr="00031CCC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1417" w:type="dxa"/>
          </w:tcPr>
          <w:p w14:paraId="58C10E12" w14:textId="2FD190BA" w:rsidR="00F44C0E" w:rsidRPr="00031CCC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09.10</w:t>
            </w:r>
          </w:p>
        </w:tc>
        <w:tc>
          <w:tcPr>
            <w:tcW w:w="1276" w:type="dxa"/>
            <w:vAlign w:val="center"/>
          </w:tcPr>
          <w:p w14:paraId="0145BE8E" w14:textId="77777777" w:rsidR="00F44C0E" w:rsidRPr="006376FC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BAC0448" w14:textId="77777777" w:rsidR="00F44C0E" w:rsidRPr="006376FC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Сложение дробей с разными знаменателями</w:t>
            </w:r>
          </w:p>
        </w:tc>
      </w:tr>
      <w:tr w:rsidR="00F44C0E" w:rsidRPr="003228CA" w14:paraId="4A37AEE4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7D6E0758" w14:textId="77777777" w:rsidR="00F44C0E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1417" w:type="dxa"/>
          </w:tcPr>
          <w:p w14:paraId="011CC597" w14:textId="15A9EFC9" w:rsidR="00F44C0E" w:rsidRPr="00031CCC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10.10</w:t>
            </w:r>
          </w:p>
        </w:tc>
        <w:tc>
          <w:tcPr>
            <w:tcW w:w="1276" w:type="dxa"/>
            <w:vAlign w:val="center"/>
          </w:tcPr>
          <w:p w14:paraId="47D4E6D4" w14:textId="77777777" w:rsidR="00F44C0E" w:rsidRPr="006376FC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DA83CF7" w14:textId="77777777" w:rsidR="00F44C0E" w:rsidRPr="006376FC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Вычитание дробей с разными знаменателями</w:t>
            </w:r>
          </w:p>
        </w:tc>
      </w:tr>
      <w:tr w:rsidR="00F44C0E" w:rsidRPr="003228CA" w14:paraId="5B03B786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553D2E87" w14:textId="77777777" w:rsidR="00F44C0E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1417" w:type="dxa"/>
          </w:tcPr>
          <w:p w14:paraId="272ED8BF" w14:textId="3360BF0C" w:rsidR="00F44C0E" w:rsidRPr="00031CCC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11.10</w:t>
            </w:r>
          </w:p>
        </w:tc>
        <w:tc>
          <w:tcPr>
            <w:tcW w:w="1276" w:type="dxa"/>
            <w:vAlign w:val="center"/>
          </w:tcPr>
          <w:p w14:paraId="4B3DD9D9" w14:textId="77777777" w:rsidR="00F44C0E" w:rsidRPr="006376FC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EDB3818" w14:textId="77777777" w:rsidR="00F44C0E" w:rsidRPr="006376FC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Вычитание дробей с разными знаменателями</w:t>
            </w:r>
          </w:p>
        </w:tc>
      </w:tr>
      <w:tr w:rsidR="00F44C0E" w:rsidRPr="003228CA" w14:paraId="0F5B1D3C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38A48278" w14:textId="77777777" w:rsidR="00F44C0E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1417" w:type="dxa"/>
          </w:tcPr>
          <w:p w14:paraId="1A2E19ED" w14:textId="49B8E8C7" w:rsidR="00F44C0E" w:rsidRPr="00031CCC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12.10</w:t>
            </w:r>
          </w:p>
        </w:tc>
        <w:tc>
          <w:tcPr>
            <w:tcW w:w="1276" w:type="dxa"/>
            <w:vAlign w:val="center"/>
          </w:tcPr>
          <w:p w14:paraId="75A554E3" w14:textId="77777777" w:rsidR="00F44C0E" w:rsidRPr="006376FC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2B686B8" w14:textId="77777777" w:rsidR="00F44C0E" w:rsidRPr="006376FC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Сложение и вычитание дробей с разными знаменателями</w:t>
            </w:r>
          </w:p>
        </w:tc>
      </w:tr>
      <w:tr w:rsidR="00F44C0E" w:rsidRPr="003228CA" w14:paraId="2BD30FE9" w14:textId="77777777" w:rsidTr="00F44C0E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57D38DA" w14:textId="77777777" w:rsidR="00F44C0E" w:rsidRPr="00031CCC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FFAC390" w14:textId="55C6F39B" w:rsidR="00F44C0E" w:rsidRPr="00031CCC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13.10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22D1FE9" w14:textId="77777777" w:rsidR="00F44C0E" w:rsidRPr="006376FC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D9D9D9" w:themeFill="background1" w:themeFillShade="D9"/>
          </w:tcPr>
          <w:p w14:paraId="482E1B1D" w14:textId="77777777" w:rsidR="00F44C0E" w:rsidRPr="006376FC" w:rsidRDefault="00F44C0E" w:rsidP="00F44C0E">
            <w:pPr>
              <w:jc w:val="both"/>
              <w:rPr>
                <w:sz w:val="28"/>
              </w:rPr>
            </w:pPr>
            <w:r w:rsidRPr="006376FC">
              <w:rPr>
                <w:b/>
                <w:i/>
                <w:sz w:val="28"/>
              </w:rPr>
              <w:t>Контрольная работа № 2</w:t>
            </w:r>
          </w:p>
        </w:tc>
      </w:tr>
      <w:tr w:rsidR="00F44C0E" w:rsidRPr="003228CA" w14:paraId="117B2E79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5B163875" w14:textId="77777777" w:rsidR="00F44C0E" w:rsidRPr="00031CCC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1417" w:type="dxa"/>
          </w:tcPr>
          <w:p w14:paraId="7E80C009" w14:textId="2ABA5ED9" w:rsidR="00F44C0E" w:rsidRPr="00031CCC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16.10</w:t>
            </w:r>
          </w:p>
        </w:tc>
        <w:tc>
          <w:tcPr>
            <w:tcW w:w="1276" w:type="dxa"/>
            <w:vAlign w:val="center"/>
          </w:tcPr>
          <w:p w14:paraId="2C5409D0" w14:textId="77777777" w:rsidR="00F44C0E" w:rsidRPr="006376FC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F0943CF" w14:textId="77777777" w:rsidR="00F44C0E" w:rsidRPr="006376FC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Умножение дроби на натуральное число</w:t>
            </w:r>
          </w:p>
        </w:tc>
      </w:tr>
      <w:tr w:rsidR="00F44C0E" w:rsidRPr="003228CA" w14:paraId="3C8FEEB6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3DB29C5E" w14:textId="77777777" w:rsidR="00F44C0E" w:rsidRPr="00031CCC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1417" w:type="dxa"/>
          </w:tcPr>
          <w:p w14:paraId="082595C6" w14:textId="2D67325C" w:rsidR="00F44C0E" w:rsidRPr="00031CCC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17.10</w:t>
            </w:r>
          </w:p>
        </w:tc>
        <w:tc>
          <w:tcPr>
            <w:tcW w:w="1276" w:type="dxa"/>
            <w:vAlign w:val="center"/>
          </w:tcPr>
          <w:p w14:paraId="24EF7551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1747A99" w14:textId="77777777" w:rsidR="00F44C0E" w:rsidRPr="00B36471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Умножение дробей</w:t>
            </w:r>
          </w:p>
        </w:tc>
      </w:tr>
      <w:tr w:rsidR="00F44C0E" w:rsidRPr="003228CA" w14:paraId="2F6C3F36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78C59F9E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1417" w:type="dxa"/>
          </w:tcPr>
          <w:p w14:paraId="508978FE" w14:textId="6B03B030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18.10</w:t>
            </w:r>
          </w:p>
        </w:tc>
        <w:tc>
          <w:tcPr>
            <w:tcW w:w="1276" w:type="dxa"/>
            <w:vAlign w:val="center"/>
          </w:tcPr>
          <w:p w14:paraId="44F38735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D96DB6A" w14:textId="77777777" w:rsidR="00F44C0E" w:rsidRPr="006376FC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Умножение дробей</w:t>
            </w:r>
          </w:p>
        </w:tc>
      </w:tr>
      <w:tr w:rsidR="00F44C0E" w:rsidRPr="003228CA" w14:paraId="4ABABB8E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66C1BBF4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1417" w:type="dxa"/>
          </w:tcPr>
          <w:p w14:paraId="31546877" w14:textId="078B0732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19.10</w:t>
            </w:r>
          </w:p>
        </w:tc>
        <w:tc>
          <w:tcPr>
            <w:tcW w:w="1276" w:type="dxa"/>
            <w:vAlign w:val="center"/>
          </w:tcPr>
          <w:p w14:paraId="0E387B7E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7E65795" w14:textId="77777777" w:rsidR="00F44C0E" w:rsidRPr="006376FC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Умножение дробей</w:t>
            </w:r>
          </w:p>
        </w:tc>
      </w:tr>
      <w:tr w:rsidR="00F44C0E" w:rsidRPr="003228CA" w14:paraId="057A2E21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78BA1AE9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1417" w:type="dxa"/>
          </w:tcPr>
          <w:p w14:paraId="16A7652B" w14:textId="43852EAF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20.10</w:t>
            </w:r>
          </w:p>
        </w:tc>
        <w:tc>
          <w:tcPr>
            <w:tcW w:w="1276" w:type="dxa"/>
            <w:vAlign w:val="center"/>
          </w:tcPr>
          <w:p w14:paraId="2EE0D44D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23D51DD" w14:textId="77777777" w:rsidR="00F44C0E" w:rsidRPr="006376FC" w:rsidRDefault="00F44C0E" w:rsidP="00F44C0E">
            <w:pPr>
              <w:jc w:val="both"/>
              <w:rPr>
                <w:b/>
                <w:i/>
                <w:sz w:val="28"/>
              </w:rPr>
            </w:pPr>
            <w:r>
              <w:rPr>
                <w:sz w:val="28"/>
              </w:rPr>
              <w:t>Умножение дробей</w:t>
            </w:r>
          </w:p>
        </w:tc>
      </w:tr>
      <w:tr w:rsidR="00F44C0E" w:rsidRPr="003228CA" w14:paraId="133B7AD2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3B486D3A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1417" w:type="dxa"/>
          </w:tcPr>
          <w:p w14:paraId="64930E3E" w14:textId="675CC0A5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23.10</w:t>
            </w:r>
          </w:p>
        </w:tc>
        <w:tc>
          <w:tcPr>
            <w:tcW w:w="1276" w:type="dxa"/>
            <w:vAlign w:val="center"/>
          </w:tcPr>
          <w:p w14:paraId="78965CAD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B6E583A" w14:textId="77777777" w:rsidR="00F44C0E" w:rsidRPr="006376FC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Нахождение дроби от числа</w:t>
            </w:r>
          </w:p>
        </w:tc>
      </w:tr>
      <w:tr w:rsidR="00F44C0E" w:rsidRPr="003228CA" w14:paraId="661772B4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6BE38448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1417" w:type="dxa"/>
          </w:tcPr>
          <w:p w14:paraId="1256AEA0" w14:textId="6C57684F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24.10</w:t>
            </w:r>
          </w:p>
        </w:tc>
        <w:tc>
          <w:tcPr>
            <w:tcW w:w="1276" w:type="dxa"/>
            <w:vAlign w:val="center"/>
          </w:tcPr>
          <w:p w14:paraId="2275FC54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35DF1F1" w14:textId="77777777" w:rsidR="00F44C0E" w:rsidRPr="006376FC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Нахождение дроби от числа</w:t>
            </w:r>
          </w:p>
        </w:tc>
      </w:tr>
      <w:tr w:rsidR="00F44C0E" w:rsidRPr="003228CA" w14:paraId="480D47BD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2C986086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1417" w:type="dxa"/>
          </w:tcPr>
          <w:p w14:paraId="6CBBB531" w14:textId="70498DE4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25.10</w:t>
            </w:r>
          </w:p>
        </w:tc>
        <w:tc>
          <w:tcPr>
            <w:tcW w:w="1276" w:type="dxa"/>
            <w:vAlign w:val="center"/>
          </w:tcPr>
          <w:p w14:paraId="782301B3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2051541" w14:textId="77777777" w:rsidR="00F44C0E" w:rsidRPr="006376FC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Нахождение дроби от числа</w:t>
            </w:r>
          </w:p>
        </w:tc>
      </w:tr>
      <w:tr w:rsidR="00F44C0E" w:rsidRPr="003228CA" w14:paraId="5207708C" w14:textId="77777777" w:rsidTr="00F44C0E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085F181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D8EC584" w14:textId="50D552F2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26.10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93C4920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D9D9D9" w:themeFill="background1" w:themeFillShade="D9"/>
          </w:tcPr>
          <w:p w14:paraId="38CE00F4" w14:textId="77777777" w:rsidR="00F44C0E" w:rsidRPr="00197B77" w:rsidRDefault="00F44C0E" w:rsidP="00F44C0E">
            <w:pPr>
              <w:jc w:val="both"/>
              <w:rPr>
                <w:b/>
                <w:i/>
                <w:sz w:val="28"/>
              </w:rPr>
            </w:pPr>
            <w:r w:rsidRPr="00197B77">
              <w:rPr>
                <w:b/>
                <w:i/>
                <w:sz w:val="28"/>
              </w:rPr>
              <w:t>Контрольная работа № 3</w:t>
            </w:r>
          </w:p>
        </w:tc>
      </w:tr>
      <w:tr w:rsidR="00F44C0E" w:rsidRPr="003228CA" w14:paraId="46D38098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027597E2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1417" w:type="dxa"/>
          </w:tcPr>
          <w:p w14:paraId="74507797" w14:textId="22DBF624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27.10</w:t>
            </w:r>
          </w:p>
        </w:tc>
        <w:tc>
          <w:tcPr>
            <w:tcW w:w="1276" w:type="dxa"/>
            <w:vAlign w:val="center"/>
          </w:tcPr>
          <w:p w14:paraId="4E08C86E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1FDF602" w14:textId="77777777" w:rsidR="00F44C0E" w:rsidRPr="00CA0EF3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Взаимно обратные числа</w:t>
            </w:r>
          </w:p>
        </w:tc>
      </w:tr>
      <w:tr w:rsidR="00F44C0E" w:rsidRPr="003228CA" w14:paraId="32EA5134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3AF92734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1417" w:type="dxa"/>
          </w:tcPr>
          <w:p w14:paraId="0361C385" w14:textId="6B7E8FF4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07.11</w:t>
            </w:r>
          </w:p>
        </w:tc>
        <w:tc>
          <w:tcPr>
            <w:tcW w:w="1276" w:type="dxa"/>
            <w:vAlign w:val="center"/>
          </w:tcPr>
          <w:p w14:paraId="58967FAF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0AD4986" w14:textId="77777777" w:rsidR="00F44C0E" w:rsidRPr="00F749C1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 дробей</w:t>
            </w:r>
          </w:p>
        </w:tc>
      </w:tr>
      <w:tr w:rsidR="00F44C0E" w:rsidRPr="003228CA" w14:paraId="6FB0DFFB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623A0238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1417" w:type="dxa"/>
          </w:tcPr>
          <w:p w14:paraId="6673FF60" w14:textId="71656B6A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08.11</w:t>
            </w:r>
          </w:p>
        </w:tc>
        <w:tc>
          <w:tcPr>
            <w:tcW w:w="1276" w:type="dxa"/>
            <w:vAlign w:val="center"/>
          </w:tcPr>
          <w:p w14:paraId="0B18E856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595D247" w14:textId="77777777" w:rsidR="00F44C0E" w:rsidRPr="00F749C1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 дробей</w:t>
            </w:r>
          </w:p>
        </w:tc>
      </w:tr>
      <w:tr w:rsidR="00F44C0E" w:rsidRPr="003228CA" w14:paraId="442168D1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6F8D997D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1417" w:type="dxa"/>
          </w:tcPr>
          <w:p w14:paraId="2646539D" w14:textId="7B7454DA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09.11</w:t>
            </w:r>
          </w:p>
        </w:tc>
        <w:tc>
          <w:tcPr>
            <w:tcW w:w="1276" w:type="dxa"/>
            <w:vAlign w:val="center"/>
          </w:tcPr>
          <w:p w14:paraId="7302639B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DB42CA4" w14:textId="77777777" w:rsidR="00F44C0E" w:rsidRPr="00F749C1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 дробей</w:t>
            </w:r>
          </w:p>
        </w:tc>
      </w:tr>
      <w:tr w:rsidR="00F44C0E" w:rsidRPr="003228CA" w14:paraId="083D09D1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50BF0094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1417" w:type="dxa"/>
          </w:tcPr>
          <w:p w14:paraId="4A8601C3" w14:textId="38E83BD6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10.11</w:t>
            </w:r>
          </w:p>
        </w:tc>
        <w:tc>
          <w:tcPr>
            <w:tcW w:w="1276" w:type="dxa"/>
            <w:vAlign w:val="center"/>
          </w:tcPr>
          <w:p w14:paraId="11FE6112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6DEB119" w14:textId="77777777" w:rsidR="00F44C0E" w:rsidRPr="00F749C1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 дробей</w:t>
            </w:r>
          </w:p>
        </w:tc>
      </w:tr>
      <w:tr w:rsidR="00F44C0E" w:rsidRPr="003228CA" w14:paraId="605550AC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28AE4276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1417" w:type="dxa"/>
          </w:tcPr>
          <w:p w14:paraId="403870CC" w14:textId="404C5855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13.11</w:t>
            </w:r>
          </w:p>
        </w:tc>
        <w:tc>
          <w:tcPr>
            <w:tcW w:w="1276" w:type="dxa"/>
            <w:vAlign w:val="center"/>
          </w:tcPr>
          <w:p w14:paraId="504C2A55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500F21F" w14:textId="77777777" w:rsidR="00F44C0E" w:rsidRPr="00F749C1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 дробей</w:t>
            </w:r>
          </w:p>
        </w:tc>
      </w:tr>
      <w:tr w:rsidR="00F44C0E" w:rsidRPr="003228CA" w14:paraId="1D102694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4404C647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1417" w:type="dxa"/>
          </w:tcPr>
          <w:p w14:paraId="06376BF0" w14:textId="4BE59BAE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14.11</w:t>
            </w:r>
          </w:p>
        </w:tc>
        <w:tc>
          <w:tcPr>
            <w:tcW w:w="1276" w:type="dxa"/>
            <w:vAlign w:val="center"/>
          </w:tcPr>
          <w:p w14:paraId="17347702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2C650A2" w14:textId="77777777" w:rsidR="00F44C0E" w:rsidRPr="00F749C1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Нахождение числа по значению его дроби</w:t>
            </w:r>
          </w:p>
        </w:tc>
      </w:tr>
      <w:tr w:rsidR="00F44C0E" w:rsidRPr="003228CA" w14:paraId="047BBC81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0FA4B96F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1417" w:type="dxa"/>
          </w:tcPr>
          <w:p w14:paraId="3D6A9D9C" w14:textId="66F7CC4C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15.11</w:t>
            </w:r>
          </w:p>
        </w:tc>
        <w:tc>
          <w:tcPr>
            <w:tcW w:w="1276" w:type="dxa"/>
            <w:vAlign w:val="center"/>
          </w:tcPr>
          <w:p w14:paraId="3E2D2BAF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5F1B363" w14:textId="77777777" w:rsidR="00F44C0E" w:rsidRPr="00F749C1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Нахождение числа по значению его дроби</w:t>
            </w:r>
          </w:p>
        </w:tc>
      </w:tr>
      <w:tr w:rsidR="00F44C0E" w:rsidRPr="003228CA" w14:paraId="6A83569A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19FB44AF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49.</w:t>
            </w:r>
          </w:p>
        </w:tc>
        <w:tc>
          <w:tcPr>
            <w:tcW w:w="1417" w:type="dxa"/>
          </w:tcPr>
          <w:p w14:paraId="57869A4E" w14:textId="4B657F36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16.11</w:t>
            </w:r>
          </w:p>
        </w:tc>
        <w:tc>
          <w:tcPr>
            <w:tcW w:w="1276" w:type="dxa"/>
            <w:vAlign w:val="center"/>
          </w:tcPr>
          <w:p w14:paraId="61DA8D08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8615EED" w14:textId="77777777" w:rsidR="00F44C0E" w:rsidRPr="001C0C5B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Нахождение числа по значению его дроби</w:t>
            </w:r>
          </w:p>
        </w:tc>
      </w:tr>
      <w:tr w:rsidR="00F44C0E" w:rsidRPr="003228CA" w14:paraId="11753BCC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4B9E4E1A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1417" w:type="dxa"/>
          </w:tcPr>
          <w:p w14:paraId="13271477" w14:textId="0FCE2146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17.11</w:t>
            </w:r>
          </w:p>
        </w:tc>
        <w:tc>
          <w:tcPr>
            <w:tcW w:w="1276" w:type="dxa"/>
            <w:vAlign w:val="center"/>
          </w:tcPr>
          <w:p w14:paraId="5D48C49D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BAB9B64" w14:textId="77777777" w:rsidR="00F44C0E" w:rsidRPr="00F749C1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Преобразование обыкновенных дробей в десятичные</w:t>
            </w:r>
          </w:p>
        </w:tc>
      </w:tr>
      <w:tr w:rsidR="00F44C0E" w:rsidRPr="003228CA" w14:paraId="24F7DF8F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5983CD3C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1417" w:type="dxa"/>
          </w:tcPr>
          <w:p w14:paraId="3065659E" w14:textId="71DF280F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20.11</w:t>
            </w:r>
          </w:p>
        </w:tc>
        <w:tc>
          <w:tcPr>
            <w:tcW w:w="1276" w:type="dxa"/>
            <w:vAlign w:val="center"/>
          </w:tcPr>
          <w:p w14:paraId="3CF82AAD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78A053E" w14:textId="77777777" w:rsidR="00F44C0E" w:rsidRPr="000B18B7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Бесконечные периодические десятичные дроби</w:t>
            </w:r>
          </w:p>
        </w:tc>
      </w:tr>
      <w:tr w:rsidR="00F44C0E" w:rsidRPr="003228CA" w14:paraId="45153A33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54484817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1417" w:type="dxa"/>
          </w:tcPr>
          <w:p w14:paraId="74027DB5" w14:textId="0F8BF28B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21.11</w:t>
            </w:r>
          </w:p>
        </w:tc>
        <w:tc>
          <w:tcPr>
            <w:tcW w:w="1276" w:type="dxa"/>
            <w:vAlign w:val="center"/>
          </w:tcPr>
          <w:p w14:paraId="1E9D836A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BC73A53" w14:textId="77777777" w:rsidR="00F44C0E" w:rsidRPr="000B18B7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Десятичное приближение обыкновенной дроби</w:t>
            </w:r>
          </w:p>
        </w:tc>
      </w:tr>
      <w:tr w:rsidR="00F44C0E" w:rsidRPr="003228CA" w14:paraId="7A2CC858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5A668B45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1417" w:type="dxa"/>
          </w:tcPr>
          <w:p w14:paraId="2AF9C09E" w14:textId="06E4683C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22.11</w:t>
            </w:r>
          </w:p>
        </w:tc>
        <w:tc>
          <w:tcPr>
            <w:tcW w:w="1276" w:type="dxa"/>
            <w:vAlign w:val="center"/>
          </w:tcPr>
          <w:p w14:paraId="4A5F2C1D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02C2FA6" w14:textId="77777777" w:rsidR="00F44C0E" w:rsidRPr="000B18B7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Десятичное приближение обыкновенной дроби</w:t>
            </w:r>
          </w:p>
        </w:tc>
      </w:tr>
      <w:tr w:rsidR="00F44C0E" w:rsidRPr="003228CA" w14:paraId="20AAF2A7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230EDE64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1417" w:type="dxa"/>
          </w:tcPr>
          <w:p w14:paraId="0C767713" w14:textId="037F7FF2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23.11</w:t>
            </w:r>
          </w:p>
        </w:tc>
        <w:tc>
          <w:tcPr>
            <w:tcW w:w="1276" w:type="dxa"/>
            <w:vAlign w:val="center"/>
          </w:tcPr>
          <w:p w14:paraId="37C2D817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8E8A912" w14:textId="77777777" w:rsidR="00F44C0E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Повторение и систематизация учебного материала</w:t>
            </w:r>
          </w:p>
        </w:tc>
      </w:tr>
      <w:tr w:rsidR="00F44C0E" w:rsidRPr="003228CA" w14:paraId="249BF916" w14:textId="77777777" w:rsidTr="00F44C0E">
        <w:trPr>
          <w:trHeight w:val="360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92BC5B6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F4CB72C" w14:textId="4D5C1897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24.11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D1C0DF1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D9D9D9" w:themeFill="background1" w:themeFillShade="D9"/>
          </w:tcPr>
          <w:p w14:paraId="784FB33C" w14:textId="77777777" w:rsidR="00F44C0E" w:rsidRPr="00880084" w:rsidRDefault="00F44C0E" w:rsidP="00F44C0E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Контрольная работа № 4</w:t>
            </w:r>
          </w:p>
        </w:tc>
      </w:tr>
      <w:tr w:rsidR="00F44C0E" w:rsidRPr="003228CA" w14:paraId="43F51361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0EAF973D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0149B543" w14:textId="35B35E81" w:rsidR="00F44C0E" w:rsidRPr="00195EA6" w:rsidRDefault="00F44C0E" w:rsidP="00F44C0E">
            <w:pPr>
              <w:pStyle w:val="ad"/>
              <w:spacing w:after="0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3BB845D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BD1A007" w14:textId="77777777" w:rsidR="00F44C0E" w:rsidRPr="00BE7F23" w:rsidRDefault="00F44C0E" w:rsidP="00F44C0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Отношения и пропорции – 28 ч</w:t>
            </w:r>
          </w:p>
        </w:tc>
      </w:tr>
      <w:tr w:rsidR="00F44C0E" w:rsidRPr="003228CA" w14:paraId="1F5ECCDD" w14:textId="77777777" w:rsidTr="001E20F5">
        <w:trPr>
          <w:trHeight w:val="360"/>
        </w:trPr>
        <w:tc>
          <w:tcPr>
            <w:tcW w:w="851" w:type="dxa"/>
            <w:vAlign w:val="center"/>
          </w:tcPr>
          <w:p w14:paraId="2BF53ADE" w14:textId="77777777" w:rsidR="00F44C0E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1417" w:type="dxa"/>
            <w:vAlign w:val="center"/>
          </w:tcPr>
          <w:p w14:paraId="79E02D30" w14:textId="3D3D409F" w:rsidR="00F44C0E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276" w:type="dxa"/>
            <w:vAlign w:val="center"/>
          </w:tcPr>
          <w:p w14:paraId="283282C6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4CFB4FB" w14:textId="77777777" w:rsidR="00F44C0E" w:rsidRPr="00160748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Отношения</w:t>
            </w:r>
          </w:p>
        </w:tc>
      </w:tr>
      <w:tr w:rsidR="00F44C0E" w:rsidRPr="003228CA" w14:paraId="0199BC65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12E5FF4C" w14:textId="77777777" w:rsidR="00F44C0E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1417" w:type="dxa"/>
          </w:tcPr>
          <w:p w14:paraId="1C7FC540" w14:textId="7FB36B4F" w:rsidR="00F44C0E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28.11</w:t>
            </w:r>
          </w:p>
        </w:tc>
        <w:tc>
          <w:tcPr>
            <w:tcW w:w="1276" w:type="dxa"/>
            <w:vAlign w:val="center"/>
          </w:tcPr>
          <w:p w14:paraId="6CBEFC64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5E587DA" w14:textId="77777777" w:rsidR="00F44C0E" w:rsidRPr="00160748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Отношения</w:t>
            </w:r>
          </w:p>
        </w:tc>
      </w:tr>
      <w:tr w:rsidR="00F44C0E" w:rsidRPr="003228CA" w14:paraId="5C4C7F3D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01DD2E76" w14:textId="77777777" w:rsidR="00F44C0E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1417" w:type="dxa"/>
          </w:tcPr>
          <w:p w14:paraId="1D4C0816" w14:textId="2128A6B1" w:rsidR="00F44C0E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29.11</w:t>
            </w:r>
          </w:p>
        </w:tc>
        <w:tc>
          <w:tcPr>
            <w:tcW w:w="1276" w:type="dxa"/>
            <w:vAlign w:val="center"/>
          </w:tcPr>
          <w:p w14:paraId="08DF0135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E3E04D6" w14:textId="77777777" w:rsidR="00F44C0E" w:rsidRPr="00160748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Пропорции</w:t>
            </w:r>
          </w:p>
        </w:tc>
      </w:tr>
      <w:tr w:rsidR="00F44C0E" w:rsidRPr="003228CA" w14:paraId="0F2A8989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7DBA2232" w14:textId="77777777" w:rsidR="00F44C0E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1417" w:type="dxa"/>
          </w:tcPr>
          <w:p w14:paraId="68BECC9A" w14:textId="2F8FAAD8" w:rsidR="00F44C0E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30.11</w:t>
            </w:r>
          </w:p>
        </w:tc>
        <w:tc>
          <w:tcPr>
            <w:tcW w:w="1276" w:type="dxa"/>
            <w:vAlign w:val="center"/>
          </w:tcPr>
          <w:p w14:paraId="7ABC1445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C62A397" w14:textId="77777777" w:rsidR="00F44C0E" w:rsidRPr="00A908C0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Основное свойство пропорции</w:t>
            </w:r>
          </w:p>
        </w:tc>
      </w:tr>
      <w:tr w:rsidR="00F44C0E" w:rsidRPr="003228CA" w14:paraId="138A62B5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6DEB10A7" w14:textId="77777777" w:rsidR="00F44C0E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1417" w:type="dxa"/>
          </w:tcPr>
          <w:p w14:paraId="6DEAC63C" w14:textId="69AEB962" w:rsidR="00F44C0E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01.12</w:t>
            </w:r>
          </w:p>
        </w:tc>
        <w:tc>
          <w:tcPr>
            <w:tcW w:w="1276" w:type="dxa"/>
            <w:vAlign w:val="center"/>
          </w:tcPr>
          <w:p w14:paraId="62C3D778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E2DF12F" w14:textId="77777777" w:rsidR="00F44C0E" w:rsidRPr="00160748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Пропорции</w:t>
            </w:r>
          </w:p>
        </w:tc>
      </w:tr>
      <w:tr w:rsidR="00F44C0E" w:rsidRPr="003228CA" w14:paraId="0E244023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3EF969EF" w14:textId="77777777" w:rsidR="00F44C0E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1417" w:type="dxa"/>
          </w:tcPr>
          <w:p w14:paraId="0161C7CD" w14:textId="6F0AD00C" w:rsidR="00F44C0E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04.12</w:t>
            </w:r>
          </w:p>
        </w:tc>
        <w:tc>
          <w:tcPr>
            <w:tcW w:w="1276" w:type="dxa"/>
            <w:vAlign w:val="center"/>
          </w:tcPr>
          <w:p w14:paraId="1F3AAC03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8E5ACD5" w14:textId="77777777" w:rsidR="00F44C0E" w:rsidRPr="00160748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Пропорции</w:t>
            </w:r>
          </w:p>
        </w:tc>
      </w:tr>
      <w:tr w:rsidR="00F44C0E" w:rsidRPr="003228CA" w14:paraId="07153BC6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1FBD24E5" w14:textId="77777777" w:rsidR="00F44C0E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1417" w:type="dxa"/>
          </w:tcPr>
          <w:p w14:paraId="363D1A6E" w14:textId="0CDC4856" w:rsidR="00F44C0E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05.12</w:t>
            </w:r>
          </w:p>
        </w:tc>
        <w:tc>
          <w:tcPr>
            <w:tcW w:w="1276" w:type="dxa"/>
            <w:vAlign w:val="center"/>
          </w:tcPr>
          <w:p w14:paraId="612BB6C1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50EE287" w14:textId="77777777" w:rsidR="00F44C0E" w:rsidRPr="00160748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Процентное отношение двух чисел</w:t>
            </w:r>
          </w:p>
        </w:tc>
      </w:tr>
      <w:tr w:rsidR="00F44C0E" w:rsidRPr="003228CA" w14:paraId="5EB74836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54A2CF87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1417" w:type="dxa"/>
          </w:tcPr>
          <w:p w14:paraId="05005B84" w14:textId="79CFB4F9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06.12</w:t>
            </w:r>
          </w:p>
        </w:tc>
        <w:tc>
          <w:tcPr>
            <w:tcW w:w="1276" w:type="dxa"/>
            <w:vAlign w:val="center"/>
          </w:tcPr>
          <w:p w14:paraId="79C398E3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FCD36AC" w14:textId="77777777" w:rsidR="00F44C0E" w:rsidRPr="00160748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Процентное отношение двух чисел</w:t>
            </w:r>
          </w:p>
        </w:tc>
      </w:tr>
      <w:tr w:rsidR="00F44C0E" w:rsidRPr="003228CA" w14:paraId="62EA1B7E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385A36C1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1417" w:type="dxa"/>
          </w:tcPr>
          <w:p w14:paraId="77F35C9B" w14:textId="77777777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E34A5FC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4D0A22B" w14:textId="77777777" w:rsidR="00F44C0E" w:rsidRPr="00160748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Процентное отношение двух чисел</w:t>
            </w:r>
          </w:p>
        </w:tc>
      </w:tr>
      <w:tr w:rsidR="00F44C0E" w:rsidRPr="003228CA" w14:paraId="32B688B1" w14:textId="77777777" w:rsidTr="00F44C0E">
        <w:trPr>
          <w:trHeight w:val="360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A2DA2BD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53C91110" w14:textId="77777777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63A07BEF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BFBFBF" w:themeFill="background1" w:themeFillShade="BF"/>
          </w:tcPr>
          <w:p w14:paraId="1EBF79F6" w14:textId="77777777" w:rsidR="00F44C0E" w:rsidRPr="00160748" w:rsidRDefault="00F44C0E" w:rsidP="00F44C0E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Контрольная работа № 5</w:t>
            </w:r>
          </w:p>
        </w:tc>
      </w:tr>
      <w:tr w:rsidR="00F44C0E" w:rsidRPr="003228CA" w14:paraId="6A9E6C6A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1FA6BC3A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</w:tc>
        <w:tc>
          <w:tcPr>
            <w:tcW w:w="1417" w:type="dxa"/>
          </w:tcPr>
          <w:p w14:paraId="5A8FD350" w14:textId="305EBB54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07.12</w:t>
            </w:r>
          </w:p>
        </w:tc>
        <w:tc>
          <w:tcPr>
            <w:tcW w:w="1276" w:type="dxa"/>
            <w:vAlign w:val="center"/>
          </w:tcPr>
          <w:p w14:paraId="5AAA8086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A117410" w14:textId="77777777" w:rsidR="00F44C0E" w:rsidRPr="002462D3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Прямая и обратная пропорциональные зависимости</w:t>
            </w:r>
          </w:p>
        </w:tc>
      </w:tr>
      <w:tr w:rsidR="00F44C0E" w:rsidRPr="003228CA" w14:paraId="1C6E4E89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5AB22035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</w:tc>
        <w:tc>
          <w:tcPr>
            <w:tcW w:w="1417" w:type="dxa"/>
          </w:tcPr>
          <w:p w14:paraId="7E8A7B33" w14:textId="3D455D8F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08.12</w:t>
            </w:r>
          </w:p>
        </w:tc>
        <w:tc>
          <w:tcPr>
            <w:tcW w:w="1276" w:type="dxa"/>
            <w:vAlign w:val="center"/>
          </w:tcPr>
          <w:p w14:paraId="21A54D96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D9E4949" w14:textId="77777777" w:rsidR="00F44C0E" w:rsidRPr="002462D3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Прямая и обратная пропорциональные зависимости</w:t>
            </w:r>
          </w:p>
        </w:tc>
      </w:tr>
      <w:tr w:rsidR="00F44C0E" w:rsidRPr="003228CA" w14:paraId="61E61D34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4EC7AF84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1417" w:type="dxa"/>
          </w:tcPr>
          <w:p w14:paraId="5DA53B4F" w14:textId="2922FAD6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11.12</w:t>
            </w:r>
          </w:p>
        </w:tc>
        <w:tc>
          <w:tcPr>
            <w:tcW w:w="1276" w:type="dxa"/>
            <w:vAlign w:val="center"/>
          </w:tcPr>
          <w:p w14:paraId="26E1362B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8E7DBC0" w14:textId="77777777" w:rsidR="00F44C0E" w:rsidRPr="002462D3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 числа в данном отношении</w:t>
            </w:r>
          </w:p>
        </w:tc>
      </w:tr>
      <w:tr w:rsidR="00F44C0E" w:rsidRPr="003228CA" w14:paraId="6EA15880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53FB4688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</w:p>
        </w:tc>
        <w:tc>
          <w:tcPr>
            <w:tcW w:w="1417" w:type="dxa"/>
          </w:tcPr>
          <w:p w14:paraId="69CDA5CC" w14:textId="3DFDACF3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12.12</w:t>
            </w:r>
          </w:p>
        </w:tc>
        <w:tc>
          <w:tcPr>
            <w:tcW w:w="1276" w:type="dxa"/>
            <w:vAlign w:val="center"/>
          </w:tcPr>
          <w:p w14:paraId="115E6D83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E9BEB5E" w14:textId="77777777" w:rsidR="00F44C0E" w:rsidRPr="002462D3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Деление числа в данном отношении</w:t>
            </w:r>
          </w:p>
        </w:tc>
      </w:tr>
      <w:tr w:rsidR="00F44C0E" w:rsidRPr="003228CA" w14:paraId="26F3115D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3ECD214F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</w:t>
            </w:r>
          </w:p>
        </w:tc>
        <w:tc>
          <w:tcPr>
            <w:tcW w:w="1417" w:type="dxa"/>
          </w:tcPr>
          <w:p w14:paraId="5E83A273" w14:textId="47E0AB83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13.12</w:t>
            </w:r>
          </w:p>
        </w:tc>
        <w:tc>
          <w:tcPr>
            <w:tcW w:w="1276" w:type="dxa"/>
            <w:vAlign w:val="center"/>
          </w:tcPr>
          <w:p w14:paraId="7AFBEBF1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D977869" w14:textId="77777777" w:rsidR="00F44C0E" w:rsidRPr="002462D3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Окружность и круг</w:t>
            </w:r>
          </w:p>
        </w:tc>
      </w:tr>
      <w:tr w:rsidR="00F44C0E" w:rsidRPr="003228CA" w14:paraId="36F2C10B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55EDDF9F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</w:t>
            </w:r>
          </w:p>
        </w:tc>
        <w:tc>
          <w:tcPr>
            <w:tcW w:w="1417" w:type="dxa"/>
          </w:tcPr>
          <w:p w14:paraId="21A8B181" w14:textId="11209423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14.12</w:t>
            </w:r>
          </w:p>
        </w:tc>
        <w:tc>
          <w:tcPr>
            <w:tcW w:w="1276" w:type="dxa"/>
            <w:vAlign w:val="center"/>
          </w:tcPr>
          <w:p w14:paraId="5FAE5410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DDBDE7A" w14:textId="77777777" w:rsidR="00F44C0E" w:rsidRPr="002462D3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Окружность и круг</w:t>
            </w:r>
          </w:p>
        </w:tc>
      </w:tr>
      <w:tr w:rsidR="00F44C0E" w:rsidRPr="003228CA" w14:paraId="1E0B6AB9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19E48ADB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</w:t>
            </w:r>
          </w:p>
        </w:tc>
        <w:tc>
          <w:tcPr>
            <w:tcW w:w="1417" w:type="dxa"/>
          </w:tcPr>
          <w:p w14:paraId="6FAFAE73" w14:textId="29DFCA7F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15.12</w:t>
            </w:r>
          </w:p>
        </w:tc>
        <w:tc>
          <w:tcPr>
            <w:tcW w:w="1276" w:type="dxa"/>
            <w:vAlign w:val="center"/>
          </w:tcPr>
          <w:p w14:paraId="41C46923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7024B31" w14:textId="77777777" w:rsidR="00F44C0E" w:rsidRPr="002462D3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Длина окружности</w:t>
            </w:r>
          </w:p>
        </w:tc>
      </w:tr>
      <w:tr w:rsidR="00F44C0E" w:rsidRPr="003228CA" w14:paraId="70950739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3709FF78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73.</w:t>
            </w:r>
          </w:p>
        </w:tc>
        <w:tc>
          <w:tcPr>
            <w:tcW w:w="1417" w:type="dxa"/>
          </w:tcPr>
          <w:p w14:paraId="159A6448" w14:textId="0968446E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18.12</w:t>
            </w:r>
          </w:p>
        </w:tc>
        <w:tc>
          <w:tcPr>
            <w:tcW w:w="1276" w:type="dxa"/>
            <w:vAlign w:val="center"/>
          </w:tcPr>
          <w:p w14:paraId="5F05CEC8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CDACA6F" w14:textId="77777777" w:rsidR="00F44C0E" w:rsidRPr="002462D3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Площадь круга</w:t>
            </w:r>
          </w:p>
        </w:tc>
      </w:tr>
      <w:tr w:rsidR="00F44C0E" w:rsidRPr="003228CA" w14:paraId="19B4DA31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2042FC23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74.</w:t>
            </w:r>
          </w:p>
        </w:tc>
        <w:tc>
          <w:tcPr>
            <w:tcW w:w="1417" w:type="dxa"/>
          </w:tcPr>
          <w:p w14:paraId="44CF89E1" w14:textId="0015DEB8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19.12</w:t>
            </w:r>
          </w:p>
        </w:tc>
        <w:tc>
          <w:tcPr>
            <w:tcW w:w="1276" w:type="dxa"/>
            <w:vAlign w:val="center"/>
          </w:tcPr>
          <w:p w14:paraId="68E95B4C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B60554A" w14:textId="77777777" w:rsidR="00F44C0E" w:rsidRPr="002462D3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Площадь круга</w:t>
            </w:r>
          </w:p>
        </w:tc>
      </w:tr>
      <w:tr w:rsidR="00F44C0E" w:rsidRPr="003228CA" w14:paraId="6DA781B3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4A234944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75.</w:t>
            </w:r>
          </w:p>
        </w:tc>
        <w:tc>
          <w:tcPr>
            <w:tcW w:w="1417" w:type="dxa"/>
          </w:tcPr>
          <w:p w14:paraId="46BE89C6" w14:textId="64108D3C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20.12</w:t>
            </w:r>
          </w:p>
        </w:tc>
        <w:tc>
          <w:tcPr>
            <w:tcW w:w="1276" w:type="dxa"/>
            <w:vAlign w:val="center"/>
          </w:tcPr>
          <w:p w14:paraId="16B84321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5F4066E" w14:textId="77777777" w:rsidR="00F44C0E" w:rsidRPr="002462D3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Цилиндр, конус, шар</w:t>
            </w:r>
          </w:p>
        </w:tc>
      </w:tr>
      <w:tr w:rsidR="00F44C0E" w:rsidRPr="003228CA" w14:paraId="23FAD4D1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4E27A4C4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76.</w:t>
            </w:r>
          </w:p>
        </w:tc>
        <w:tc>
          <w:tcPr>
            <w:tcW w:w="1417" w:type="dxa"/>
          </w:tcPr>
          <w:p w14:paraId="61E8CD0A" w14:textId="6A0718F3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21.12</w:t>
            </w:r>
          </w:p>
        </w:tc>
        <w:tc>
          <w:tcPr>
            <w:tcW w:w="1276" w:type="dxa"/>
            <w:vAlign w:val="center"/>
          </w:tcPr>
          <w:p w14:paraId="3B0EF0AB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733A983" w14:textId="77777777" w:rsidR="00F44C0E" w:rsidRPr="002462D3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Диаграммы</w:t>
            </w:r>
          </w:p>
        </w:tc>
      </w:tr>
      <w:tr w:rsidR="00F44C0E" w:rsidRPr="003228CA" w14:paraId="0C480059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68C321AD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</w:t>
            </w:r>
          </w:p>
        </w:tc>
        <w:tc>
          <w:tcPr>
            <w:tcW w:w="1417" w:type="dxa"/>
          </w:tcPr>
          <w:p w14:paraId="20EFDC31" w14:textId="2D552088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22.12</w:t>
            </w:r>
          </w:p>
        </w:tc>
        <w:tc>
          <w:tcPr>
            <w:tcW w:w="1276" w:type="dxa"/>
            <w:vAlign w:val="center"/>
          </w:tcPr>
          <w:p w14:paraId="2CDEFE52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1CF6450" w14:textId="77777777" w:rsidR="00F44C0E" w:rsidRPr="002462D3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Диаграммы</w:t>
            </w:r>
          </w:p>
        </w:tc>
      </w:tr>
      <w:tr w:rsidR="00F44C0E" w:rsidRPr="003228CA" w14:paraId="638B1A84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4141FB0D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</w:t>
            </w:r>
          </w:p>
        </w:tc>
        <w:tc>
          <w:tcPr>
            <w:tcW w:w="1417" w:type="dxa"/>
          </w:tcPr>
          <w:p w14:paraId="1B48EC58" w14:textId="35CDDDB8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25.12</w:t>
            </w:r>
          </w:p>
        </w:tc>
        <w:tc>
          <w:tcPr>
            <w:tcW w:w="1276" w:type="dxa"/>
            <w:vAlign w:val="center"/>
          </w:tcPr>
          <w:p w14:paraId="579FB339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4AB87F2" w14:textId="77777777" w:rsidR="00F44C0E" w:rsidRPr="002462D3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Случайные события</w:t>
            </w:r>
          </w:p>
        </w:tc>
      </w:tr>
      <w:tr w:rsidR="00F44C0E" w:rsidRPr="003228CA" w14:paraId="2F66C375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6A851E5B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</w:t>
            </w:r>
          </w:p>
        </w:tc>
        <w:tc>
          <w:tcPr>
            <w:tcW w:w="1417" w:type="dxa"/>
          </w:tcPr>
          <w:p w14:paraId="0FEA7230" w14:textId="35BFAD4B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26.12</w:t>
            </w:r>
          </w:p>
        </w:tc>
        <w:tc>
          <w:tcPr>
            <w:tcW w:w="1276" w:type="dxa"/>
            <w:vAlign w:val="center"/>
          </w:tcPr>
          <w:p w14:paraId="302B48D8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7966329" w14:textId="77777777" w:rsidR="00F44C0E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Вероятность случайного события</w:t>
            </w:r>
          </w:p>
        </w:tc>
      </w:tr>
      <w:tr w:rsidR="00F44C0E" w:rsidRPr="003228CA" w14:paraId="59E225D4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146535C0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</w:t>
            </w:r>
          </w:p>
        </w:tc>
        <w:tc>
          <w:tcPr>
            <w:tcW w:w="1417" w:type="dxa"/>
          </w:tcPr>
          <w:p w14:paraId="09CBBCDA" w14:textId="1567DABC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27.12</w:t>
            </w:r>
          </w:p>
        </w:tc>
        <w:tc>
          <w:tcPr>
            <w:tcW w:w="1276" w:type="dxa"/>
            <w:vAlign w:val="center"/>
          </w:tcPr>
          <w:p w14:paraId="6818B037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62D1097" w14:textId="77777777" w:rsidR="00F44C0E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Вероятность случайного события</w:t>
            </w:r>
          </w:p>
        </w:tc>
      </w:tr>
      <w:tr w:rsidR="00F44C0E" w:rsidRPr="003228CA" w14:paraId="15293DE7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53D21FF7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</w:t>
            </w:r>
          </w:p>
        </w:tc>
        <w:tc>
          <w:tcPr>
            <w:tcW w:w="1417" w:type="dxa"/>
          </w:tcPr>
          <w:p w14:paraId="3F211A6D" w14:textId="4C3F1285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28.12</w:t>
            </w:r>
          </w:p>
        </w:tc>
        <w:tc>
          <w:tcPr>
            <w:tcW w:w="1276" w:type="dxa"/>
            <w:vAlign w:val="center"/>
          </w:tcPr>
          <w:p w14:paraId="73FF9D50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042FE79" w14:textId="77777777" w:rsidR="00F44C0E" w:rsidRPr="002462D3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Повторение и систематизация учебного материала</w:t>
            </w:r>
          </w:p>
        </w:tc>
      </w:tr>
      <w:tr w:rsidR="00F44C0E" w:rsidRPr="003228CA" w14:paraId="10C217BB" w14:textId="77777777" w:rsidTr="00F44C0E">
        <w:trPr>
          <w:trHeight w:val="360"/>
        </w:trPr>
        <w:tc>
          <w:tcPr>
            <w:tcW w:w="851" w:type="dxa"/>
            <w:vAlign w:val="center"/>
          </w:tcPr>
          <w:p w14:paraId="6A388781" w14:textId="77777777" w:rsidR="00F44C0E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</w:t>
            </w:r>
          </w:p>
        </w:tc>
        <w:tc>
          <w:tcPr>
            <w:tcW w:w="1417" w:type="dxa"/>
          </w:tcPr>
          <w:p w14:paraId="15B34FBC" w14:textId="2AB6694F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29.12</w:t>
            </w:r>
          </w:p>
        </w:tc>
        <w:tc>
          <w:tcPr>
            <w:tcW w:w="1276" w:type="dxa"/>
            <w:vAlign w:val="center"/>
          </w:tcPr>
          <w:p w14:paraId="1B069A0B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7505B0E" w14:textId="77777777" w:rsidR="00F44C0E" w:rsidRDefault="00F44C0E" w:rsidP="00F44C0E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Повторение и систематизация учебного материала</w:t>
            </w:r>
          </w:p>
        </w:tc>
      </w:tr>
      <w:tr w:rsidR="00F44C0E" w:rsidRPr="003228CA" w14:paraId="246F1357" w14:textId="77777777" w:rsidTr="00F44C0E">
        <w:trPr>
          <w:trHeight w:val="360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01152D24" w14:textId="77777777" w:rsidR="00F44C0E" w:rsidRPr="00195EA6" w:rsidRDefault="00F44C0E" w:rsidP="00F44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24716724" w14:textId="2E00E50A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10.01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D8E983D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BFBFBF" w:themeFill="background1" w:themeFillShade="BF"/>
          </w:tcPr>
          <w:p w14:paraId="52731811" w14:textId="77777777" w:rsidR="00F44C0E" w:rsidRPr="002462D3" w:rsidRDefault="00F44C0E" w:rsidP="00F44C0E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Контрольная работа № 6</w:t>
            </w:r>
          </w:p>
        </w:tc>
      </w:tr>
      <w:tr w:rsidR="00F44C0E" w:rsidRPr="003228CA" w14:paraId="5361DC39" w14:textId="77777777" w:rsidTr="001E20F5">
        <w:trPr>
          <w:trHeight w:val="360"/>
        </w:trPr>
        <w:tc>
          <w:tcPr>
            <w:tcW w:w="851" w:type="dxa"/>
            <w:vAlign w:val="center"/>
          </w:tcPr>
          <w:p w14:paraId="5445B397" w14:textId="77777777" w:rsidR="00F44C0E" w:rsidRDefault="00F44C0E" w:rsidP="00F44C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1079089" w14:textId="77777777" w:rsidR="00F44C0E" w:rsidRPr="00195EA6" w:rsidRDefault="00F44C0E" w:rsidP="00F44C0E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A4081BA" w14:textId="77777777" w:rsidR="00F44C0E" w:rsidRPr="00195EA6" w:rsidRDefault="00F44C0E" w:rsidP="00F44C0E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7BDB1FC" w14:textId="77777777" w:rsidR="00F44C0E" w:rsidRPr="00AA05C5" w:rsidRDefault="00F44C0E" w:rsidP="00F44C0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Рациональные числа и действия над ними  – 70 ч</w:t>
            </w:r>
          </w:p>
        </w:tc>
      </w:tr>
      <w:tr w:rsidR="005E2F19" w:rsidRPr="003228CA" w14:paraId="75F02135" w14:textId="77777777" w:rsidTr="00406456">
        <w:trPr>
          <w:trHeight w:val="360"/>
        </w:trPr>
        <w:tc>
          <w:tcPr>
            <w:tcW w:w="851" w:type="dxa"/>
            <w:vAlign w:val="center"/>
          </w:tcPr>
          <w:p w14:paraId="6C4A6214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84.</w:t>
            </w:r>
          </w:p>
        </w:tc>
        <w:tc>
          <w:tcPr>
            <w:tcW w:w="1417" w:type="dxa"/>
          </w:tcPr>
          <w:p w14:paraId="7CA17E44" w14:textId="6EF0258E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16.01</w:t>
            </w:r>
          </w:p>
        </w:tc>
        <w:tc>
          <w:tcPr>
            <w:tcW w:w="1276" w:type="dxa"/>
            <w:vAlign w:val="center"/>
          </w:tcPr>
          <w:p w14:paraId="5A75F136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9B37DDB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Положительные и отрицательные числа</w:t>
            </w:r>
          </w:p>
        </w:tc>
      </w:tr>
      <w:tr w:rsidR="005E2F19" w:rsidRPr="003228CA" w14:paraId="0BCA6F61" w14:textId="77777777" w:rsidTr="00406456">
        <w:trPr>
          <w:trHeight w:val="360"/>
        </w:trPr>
        <w:tc>
          <w:tcPr>
            <w:tcW w:w="851" w:type="dxa"/>
            <w:vAlign w:val="center"/>
          </w:tcPr>
          <w:p w14:paraId="1836E8C4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</w:t>
            </w:r>
          </w:p>
        </w:tc>
        <w:tc>
          <w:tcPr>
            <w:tcW w:w="1417" w:type="dxa"/>
          </w:tcPr>
          <w:p w14:paraId="0D8C5A15" w14:textId="0E3AACCE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17.01</w:t>
            </w:r>
          </w:p>
        </w:tc>
        <w:tc>
          <w:tcPr>
            <w:tcW w:w="1276" w:type="dxa"/>
            <w:vAlign w:val="center"/>
          </w:tcPr>
          <w:p w14:paraId="5C6897EA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398E65E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Положительные и отрицательные числа</w:t>
            </w:r>
          </w:p>
        </w:tc>
      </w:tr>
      <w:tr w:rsidR="005E2F19" w:rsidRPr="003228CA" w14:paraId="11F64168" w14:textId="77777777" w:rsidTr="009C7DF8">
        <w:trPr>
          <w:trHeight w:val="360"/>
        </w:trPr>
        <w:tc>
          <w:tcPr>
            <w:tcW w:w="851" w:type="dxa"/>
            <w:vAlign w:val="center"/>
          </w:tcPr>
          <w:p w14:paraId="701F9DCC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</w:t>
            </w:r>
          </w:p>
        </w:tc>
        <w:tc>
          <w:tcPr>
            <w:tcW w:w="1417" w:type="dxa"/>
          </w:tcPr>
          <w:p w14:paraId="07F598D8" w14:textId="4401B516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18.01</w:t>
            </w:r>
          </w:p>
        </w:tc>
        <w:tc>
          <w:tcPr>
            <w:tcW w:w="1276" w:type="dxa"/>
            <w:vAlign w:val="center"/>
          </w:tcPr>
          <w:p w14:paraId="73F54226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2F7A80A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Координатная прямая</w:t>
            </w:r>
          </w:p>
        </w:tc>
      </w:tr>
      <w:tr w:rsidR="005E2F19" w:rsidRPr="003228CA" w14:paraId="5C4F3211" w14:textId="77777777" w:rsidTr="009C7DF8">
        <w:trPr>
          <w:trHeight w:val="360"/>
        </w:trPr>
        <w:tc>
          <w:tcPr>
            <w:tcW w:w="851" w:type="dxa"/>
            <w:vAlign w:val="center"/>
          </w:tcPr>
          <w:p w14:paraId="2F37E7FB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87.</w:t>
            </w:r>
          </w:p>
        </w:tc>
        <w:tc>
          <w:tcPr>
            <w:tcW w:w="1417" w:type="dxa"/>
          </w:tcPr>
          <w:p w14:paraId="0ECB60AD" w14:textId="0874CB92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19.01</w:t>
            </w:r>
          </w:p>
        </w:tc>
        <w:tc>
          <w:tcPr>
            <w:tcW w:w="1276" w:type="dxa"/>
            <w:vAlign w:val="center"/>
          </w:tcPr>
          <w:p w14:paraId="2B48942E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A697F8E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Координатная прямая</w:t>
            </w:r>
          </w:p>
        </w:tc>
      </w:tr>
      <w:tr w:rsidR="005E2F19" w:rsidRPr="003228CA" w14:paraId="6E3931C8" w14:textId="77777777" w:rsidTr="009C7DF8">
        <w:trPr>
          <w:trHeight w:val="360"/>
        </w:trPr>
        <w:tc>
          <w:tcPr>
            <w:tcW w:w="851" w:type="dxa"/>
            <w:vAlign w:val="center"/>
          </w:tcPr>
          <w:p w14:paraId="65409AF4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88.</w:t>
            </w:r>
          </w:p>
        </w:tc>
        <w:tc>
          <w:tcPr>
            <w:tcW w:w="1417" w:type="dxa"/>
          </w:tcPr>
          <w:p w14:paraId="7A85683D" w14:textId="6DA1E4F2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22.01</w:t>
            </w:r>
          </w:p>
        </w:tc>
        <w:tc>
          <w:tcPr>
            <w:tcW w:w="1276" w:type="dxa"/>
            <w:vAlign w:val="center"/>
          </w:tcPr>
          <w:p w14:paraId="6AFCF80D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5C4E95C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Координатная прямая</w:t>
            </w:r>
          </w:p>
        </w:tc>
      </w:tr>
      <w:tr w:rsidR="005E2F19" w:rsidRPr="003228CA" w14:paraId="48C14781" w14:textId="77777777" w:rsidTr="009C7DF8">
        <w:trPr>
          <w:trHeight w:val="360"/>
        </w:trPr>
        <w:tc>
          <w:tcPr>
            <w:tcW w:w="851" w:type="dxa"/>
            <w:vAlign w:val="center"/>
          </w:tcPr>
          <w:p w14:paraId="2337AAD0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89.</w:t>
            </w:r>
          </w:p>
        </w:tc>
        <w:tc>
          <w:tcPr>
            <w:tcW w:w="1417" w:type="dxa"/>
          </w:tcPr>
          <w:p w14:paraId="29A0A96F" w14:textId="017F08A6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23.01</w:t>
            </w:r>
          </w:p>
        </w:tc>
        <w:tc>
          <w:tcPr>
            <w:tcW w:w="1276" w:type="dxa"/>
            <w:vAlign w:val="center"/>
          </w:tcPr>
          <w:p w14:paraId="1390BFD3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31BB37B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Целые числа. Рациональные числа</w:t>
            </w:r>
          </w:p>
        </w:tc>
      </w:tr>
      <w:tr w:rsidR="005E2F19" w:rsidRPr="003228CA" w14:paraId="7F0F0511" w14:textId="77777777" w:rsidTr="009C7DF8">
        <w:trPr>
          <w:trHeight w:val="360"/>
        </w:trPr>
        <w:tc>
          <w:tcPr>
            <w:tcW w:w="851" w:type="dxa"/>
            <w:vAlign w:val="center"/>
          </w:tcPr>
          <w:p w14:paraId="39E10731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90.</w:t>
            </w:r>
          </w:p>
        </w:tc>
        <w:tc>
          <w:tcPr>
            <w:tcW w:w="1417" w:type="dxa"/>
          </w:tcPr>
          <w:p w14:paraId="08DDA8CA" w14:textId="7A456DF2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24.01</w:t>
            </w:r>
          </w:p>
        </w:tc>
        <w:tc>
          <w:tcPr>
            <w:tcW w:w="1276" w:type="dxa"/>
            <w:vAlign w:val="center"/>
          </w:tcPr>
          <w:p w14:paraId="3AA0F386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BAB209D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Целые числа. Рациональные числа</w:t>
            </w:r>
          </w:p>
        </w:tc>
      </w:tr>
      <w:tr w:rsidR="005E2F19" w:rsidRPr="003228CA" w14:paraId="4661F196" w14:textId="77777777" w:rsidTr="009C7DF8">
        <w:trPr>
          <w:trHeight w:val="360"/>
        </w:trPr>
        <w:tc>
          <w:tcPr>
            <w:tcW w:w="851" w:type="dxa"/>
            <w:vAlign w:val="center"/>
          </w:tcPr>
          <w:p w14:paraId="7E425BCD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91.</w:t>
            </w:r>
          </w:p>
        </w:tc>
        <w:tc>
          <w:tcPr>
            <w:tcW w:w="1417" w:type="dxa"/>
          </w:tcPr>
          <w:p w14:paraId="52C8C6C6" w14:textId="60179D88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25.01</w:t>
            </w:r>
          </w:p>
        </w:tc>
        <w:tc>
          <w:tcPr>
            <w:tcW w:w="1276" w:type="dxa"/>
            <w:vAlign w:val="center"/>
          </w:tcPr>
          <w:p w14:paraId="7B7E8B25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0ACF5E4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Модуль числа</w:t>
            </w:r>
          </w:p>
        </w:tc>
      </w:tr>
      <w:tr w:rsidR="005E2F19" w:rsidRPr="003228CA" w14:paraId="7C70BD62" w14:textId="77777777" w:rsidTr="009C7DF8">
        <w:trPr>
          <w:trHeight w:val="360"/>
        </w:trPr>
        <w:tc>
          <w:tcPr>
            <w:tcW w:w="851" w:type="dxa"/>
            <w:vAlign w:val="center"/>
          </w:tcPr>
          <w:p w14:paraId="367DE574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</w:t>
            </w:r>
          </w:p>
        </w:tc>
        <w:tc>
          <w:tcPr>
            <w:tcW w:w="1417" w:type="dxa"/>
          </w:tcPr>
          <w:p w14:paraId="16D86471" w14:textId="6B9FBC90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26.04</w:t>
            </w:r>
          </w:p>
        </w:tc>
        <w:tc>
          <w:tcPr>
            <w:tcW w:w="1276" w:type="dxa"/>
            <w:vAlign w:val="center"/>
          </w:tcPr>
          <w:p w14:paraId="0691F99A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921456A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Модуль числа</w:t>
            </w:r>
          </w:p>
        </w:tc>
      </w:tr>
      <w:tr w:rsidR="005E2F19" w:rsidRPr="003228CA" w14:paraId="5A4C1187" w14:textId="77777777" w:rsidTr="009C7DF8">
        <w:trPr>
          <w:trHeight w:val="360"/>
        </w:trPr>
        <w:tc>
          <w:tcPr>
            <w:tcW w:w="851" w:type="dxa"/>
            <w:vAlign w:val="center"/>
          </w:tcPr>
          <w:p w14:paraId="0C1E5C8E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</w:t>
            </w:r>
          </w:p>
        </w:tc>
        <w:tc>
          <w:tcPr>
            <w:tcW w:w="1417" w:type="dxa"/>
          </w:tcPr>
          <w:p w14:paraId="03D1621F" w14:textId="233661DA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276" w:type="dxa"/>
            <w:vAlign w:val="center"/>
          </w:tcPr>
          <w:p w14:paraId="12ADEB06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51DFBA7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Модуль числа</w:t>
            </w:r>
          </w:p>
        </w:tc>
      </w:tr>
      <w:tr w:rsidR="005E2F19" w:rsidRPr="003228CA" w14:paraId="004ED6D6" w14:textId="77777777" w:rsidTr="009C7DF8">
        <w:trPr>
          <w:trHeight w:val="360"/>
        </w:trPr>
        <w:tc>
          <w:tcPr>
            <w:tcW w:w="851" w:type="dxa"/>
            <w:vAlign w:val="center"/>
          </w:tcPr>
          <w:p w14:paraId="33495C68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</w:t>
            </w:r>
          </w:p>
        </w:tc>
        <w:tc>
          <w:tcPr>
            <w:tcW w:w="1417" w:type="dxa"/>
          </w:tcPr>
          <w:p w14:paraId="206ADEFF" w14:textId="7E99A3F4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30.01</w:t>
            </w:r>
          </w:p>
        </w:tc>
        <w:tc>
          <w:tcPr>
            <w:tcW w:w="1276" w:type="dxa"/>
            <w:vAlign w:val="center"/>
          </w:tcPr>
          <w:p w14:paraId="3EF98E9D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6E0FCCC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Сравнение чисел</w:t>
            </w:r>
          </w:p>
        </w:tc>
      </w:tr>
      <w:tr w:rsidR="005E2F19" w:rsidRPr="003228CA" w14:paraId="013E453A" w14:textId="77777777" w:rsidTr="004A0B9C">
        <w:trPr>
          <w:trHeight w:val="360"/>
        </w:trPr>
        <w:tc>
          <w:tcPr>
            <w:tcW w:w="851" w:type="dxa"/>
            <w:vAlign w:val="center"/>
          </w:tcPr>
          <w:p w14:paraId="6B94701C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95.</w:t>
            </w:r>
          </w:p>
        </w:tc>
        <w:tc>
          <w:tcPr>
            <w:tcW w:w="1417" w:type="dxa"/>
          </w:tcPr>
          <w:p w14:paraId="389DCDFF" w14:textId="6733B1F6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31.01</w:t>
            </w:r>
          </w:p>
        </w:tc>
        <w:tc>
          <w:tcPr>
            <w:tcW w:w="1276" w:type="dxa"/>
            <w:vAlign w:val="center"/>
          </w:tcPr>
          <w:p w14:paraId="18F48030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6E66F07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Сравнение чисел</w:t>
            </w:r>
          </w:p>
        </w:tc>
      </w:tr>
      <w:tr w:rsidR="005E2F19" w:rsidRPr="003228CA" w14:paraId="368A7897" w14:textId="77777777" w:rsidTr="004A0B9C">
        <w:trPr>
          <w:trHeight w:val="360"/>
        </w:trPr>
        <w:tc>
          <w:tcPr>
            <w:tcW w:w="851" w:type="dxa"/>
            <w:vAlign w:val="center"/>
          </w:tcPr>
          <w:p w14:paraId="4CF261EA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96.</w:t>
            </w:r>
          </w:p>
        </w:tc>
        <w:tc>
          <w:tcPr>
            <w:tcW w:w="1417" w:type="dxa"/>
          </w:tcPr>
          <w:p w14:paraId="09A32F6B" w14:textId="453F20FB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01.02</w:t>
            </w:r>
          </w:p>
        </w:tc>
        <w:tc>
          <w:tcPr>
            <w:tcW w:w="1276" w:type="dxa"/>
            <w:vAlign w:val="center"/>
          </w:tcPr>
          <w:p w14:paraId="545EDFE8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6C09E6C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Сравнение чисел</w:t>
            </w:r>
          </w:p>
        </w:tc>
      </w:tr>
      <w:tr w:rsidR="005E2F19" w:rsidRPr="003228CA" w14:paraId="41BBEEB6" w14:textId="77777777" w:rsidTr="004A0B9C">
        <w:trPr>
          <w:trHeight w:val="360"/>
        </w:trPr>
        <w:tc>
          <w:tcPr>
            <w:tcW w:w="851" w:type="dxa"/>
            <w:vAlign w:val="center"/>
          </w:tcPr>
          <w:p w14:paraId="79410D26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97.</w:t>
            </w:r>
          </w:p>
        </w:tc>
        <w:tc>
          <w:tcPr>
            <w:tcW w:w="1417" w:type="dxa"/>
          </w:tcPr>
          <w:p w14:paraId="4FA251E8" w14:textId="21E10544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02.02</w:t>
            </w:r>
          </w:p>
        </w:tc>
        <w:tc>
          <w:tcPr>
            <w:tcW w:w="1276" w:type="dxa"/>
            <w:vAlign w:val="center"/>
          </w:tcPr>
          <w:p w14:paraId="212D08BA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7B47A12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Сравнение чисел</w:t>
            </w:r>
          </w:p>
        </w:tc>
      </w:tr>
      <w:tr w:rsidR="005E2F19" w:rsidRPr="003228CA" w14:paraId="1D9B0A69" w14:textId="77777777" w:rsidTr="004A0B9C">
        <w:trPr>
          <w:trHeight w:val="360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1C1A4B7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98.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5CD8F032" w14:textId="5093D180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03.02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983A7B4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BFBFBF" w:themeFill="background1" w:themeFillShade="BF"/>
          </w:tcPr>
          <w:p w14:paraId="1AC54955" w14:textId="77777777" w:rsidR="005E2F19" w:rsidRPr="002462D3" w:rsidRDefault="005E2F19" w:rsidP="005E2F19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Контрольная работа № 7</w:t>
            </w:r>
          </w:p>
        </w:tc>
      </w:tr>
      <w:tr w:rsidR="005E2F19" w:rsidRPr="003228CA" w14:paraId="69195EF5" w14:textId="77777777" w:rsidTr="004A0B9C">
        <w:trPr>
          <w:trHeight w:val="360"/>
        </w:trPr>
        <w:tc>
          <w:tcPr>
            <w:tcW w:w="851" w:type="dxa"/>
            <w:vAlign w:val="center"/>
          </w:tcPr>
          <w:p w14:paraId="5FEB3163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</w:t>
            </w:r>
          </w:p>
        </w:tc>
        <w:tc>
          <w:tcPr>
            <w:tcW w:w="1417" w:type="dxa"/>
          </w:tcPr>
          <w:p w14:paraId="5CD29B99" w14:textId="51D9067F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05.02</w:t>
            </w:r>
          </w:p>
        </w:tc>
        <w:tc>
          <w:tcPr>
            <w:tcW w:w="1276" w:type="dxa"/>
            <w:vAlign w:val="center"/>
          </w:tcPr>
          <w:p w14:paraId="16A8275C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BFAA1AE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Сложение рациональных чисел</w:t>
            </w:r>
          </w:p>
        </w:tc>
      </w:tr>
      <w:tr w:rsidR="005E2F19" w:rsidRPr="003228CA" w14:paraId="5A7C00E3" w14:textId="77777777" w:rsidTr="004A0B9C">
        <w:trPr>
          <w:trHeight w:val="360"/>
        </w:trPr>
        <w:tc>
          <w:tcPr>
            <w:tcW w:w="851" w:type="dxa"/>
            <w:vAlign w:val="center"/>
          </w:tcPr>
          <w:p w14:paraId="0D5CD98A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</w:t>
            </w:r>
          </w:p>
        </w:tc>
        <w:tc>
          <w:tcPr>
            <w:tcW w:w="1417" w:type="dxa"/>
          </w:tcPr>
          <w:p w14:paraId="3E123243" w14:textId="0DDB1EAA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06.02</w:t>
            </w:r>
          </w:p>
        </w:tc>
        <w:tc>
          <w:tcPr>
            <w:tcW w:w="1276" w:type="dxa"/>
            <w:vAlign w:val="center"/>
          </w:tcPr>
          <w:p w14:paraId="5B1F17D8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2E29BB3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Сложение рациональных чисел</w:t>
            </w:r>
          </w:p>
        </w:tc>
      </w:tr>
      <w:tr w:rsidR="005E2F19" w:rsidRPr="003228CA" w14:paraId="30C2AC43" w14:textId="77777777" w:rsidTr="004A0B9C">
        <w:trPr>
          <w:trHeight w:val="360"/>
        </w:trPr>
        <w:tc>
          <w:tcPr>
            <w:tcW w:w="851" w:type="dxa"/>
            <w:vAlign w:val="center"/>
          </w:tcPr>
          <w:p w14:paraId="623ADCA7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</w:t>
            </w:r>
          </w:p>
        </w:tc>
        <w:tc>
          <w:tcPr>
            <w:tcW w:w="1417" w:type="dxa"/>
          </w:tcPr>
          <w:p w14:paraId="072FEADB" w14:textId="2A342225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07.02</w:t>
            </w:r>
          </w:p>
        </w:tc>
        <w:tc>
          <w:tcPr>
            <w:tcW w:w="1276" w:type="dxa"/>
            <w:vAlign w:val="center"/>
          </w:tcPr>
          <w:p w14:paraId="54519485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8BB9EA9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Сложение рациональных чисел</w:t>
            </w:r>
          </w:p>
        </w:tc>
      </w:tr>
      <w:tr w:rsidR="005E2F19" w:rsidRPr="003228CA" w14:paraId="29D19E4E" w14:textId="77777777" w:rsidTr="004A0B9C">
        <w:trPr>
          <w:trHeight w:val="360"/>
        </w:trPr>
        <w:tc>
          <w:tcPr>
            <w:tcW w:w="851" w:type="dxa"/>
            <w:vAlign w:val="center"/>
          </w:tcPr>
          <w:p w14:paraId="37574B46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102.</w:t>
            </w:r>
          </w:p>
        </w:tc>
        <w:tc>
          <w:tcPr>
            <w:tcW w:w="1417" w:type="dxa"/>
          </w:tcPr>
          <w:p w14:paraId="2AEF9A77" w14:textId="2D0EBCBC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08.02</w:t>
            </w:r>
          </w:p>
        </w:tc>
        <w:tc>
          <w:tcPr>
            <w:tcW w:w="1276" w:type="dxa"/>
            <w:vAlign w:val="center"/>
          </w:tcPr>
          <w:p w14:paraId="45059F7F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3C4A3EE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Сложение рациональных чисел</w:t>
            </w:r>
          </w:p>
        </w:tc>
      </w:tr>
      <w:tr w:rsidR="005E2F19" w:rsidRPr="003228CA" w14:paraId="02D1C281" w14:textId="77777777" w:rsidTr="004A0B9C">
        <w:trPr>
          <w:trHeight w:val="360"/>
        </w:trPr>
        <w:tc>
          <w:tcPr>
            <w:tcW w:w="851" w:type="dxa"/>
            <w:vAlign w:val="center"/>
          </w:tcPr>
          <w:p w14:paraId="69B2DCB1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103.</w:t>
            </w:r>
          </w:p>
        </w:tc>
        <w:tc>
          <w:tcPr>
            <w:tcW w:w="1417" w:type="dxa"/>
          </w:tcPr>
          <w:p w14:paraId="0DC961A6" w14:textId="296B433A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09.02</w:t>
            </w:r>
          </w:p>
        </w:tc>
        <w:tc>
          <w:tcPr>
            <w:tcW w:w="1276" w:type="dxa"/>
            <w:vAlign w:val="center"/>
          </w:tcPr>
          <w:p w14:paraId="01B3CDA3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9E49FC2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Свойства сложения рациональных чисел</w:t>
            </w:r>
          </w:p>
        </w:tc>
      </w:tr>
      <w:tr w:rsidR="005E2F19" w:rsidRPr="003228CA" w14:paraId="47DEE9C2" w14:textId="77777777" w:rsidTr="004A0B9C">
        <w:trPr>
          <w:trHeight w:val="360"/>
        </w:trPr>
        <w:tc>
          <w:tcPr>
            <w:tcW w:w="851" w:type="dxa"/>
            <w:vAlign w:val="center"/>
          </w:tcPr>
          <w:p w14:paraId="441F7DFE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104.</w:t>
            </w:r>
          </w:p>
        </w:tc>
        <w:tc>
          <w:tcPr>
            <w:tcW w:w="1417" w:type="dxa"/>
          </w:tcPr>
          <w:p w14:paraId="07315CC9" w14:textId="12FED420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rebuchetMS95pt0pt"/>
              </w:rPr>
              <w:t>12.02</w:t>
            </w:r>
          </w:p>
        </w:tc>
        <w:tc>
          <w:tcPr>
            <w:tcW w:w="1276" w:type="dxa"/>
            <w:vAlign w:val="center"/>
          </w:tcPr>
          <w:p w14:paraId="0BC13788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E7C0BD7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Свойства сложения рациональных чисел</w:t>
            </w:r>
          </w:p>
        </w:tc>
      </w:tr>
      <w:tr w:rsidR="005E2F19" w:rsidRPr="003228CA" w14:paraId="44E1ACFA" w14:textId="77777777" w:rsidTr="00FC5E43">
        <w:trPr>
          <w:trHeight w:val="360"/>
        </w:trPr>
        <w:tc>
          <w:tcPr>
            <w:tcW w:w="851" w:type="dxa"/>
            <w:vAlign w:val="center"/>
          </w:tcPr>
          <w:p w14:paraId="4DBA8939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105.</w:t>
            </w:r>
          </w:p>
        </w:tc>
        <w:tc>
          <w:tcPr>
            <w:tcW w:w="1417" w:type="dxa"/>
          </w:tcPr>
          <w:p w14:paraId="082F3012" w14:textId="6D8E5F03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13.02</w:t>
            </w:r>
          </w:p>
        </w:tc>
        <w:tc>
          <w:tcPr>
            <w:tcW w:w="1276" w:type="dxa"/>
            <w:vAlign w:val="center"/>
          </w:tcPr>
          <w:p w14:paraId="1553C648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9EA8448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Вычитание рациональных чисел</w:t>
            </w:r>
          </w:p>
        </w:tc>
      </w:tr>
      <w:tr w:rsidR="005E2F19" w:rsidRPr="003228CA" w14:paraId="0C001DE3" w14:textId="77777777" w:rsidTr="00FC5E43">
        <w:trPr>
          <w:trHeight w:val="360"/>
        </w:trPr>
        <w:tc>
          <w:tcPr>
            <w:tcW w:w="851" w:type="dxa"/>
            <w:vAlign w:val="center"/>
          </w:tcPr>
          <w:p w14:paraId="20B5BF19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106.</w:t>
            </w:r>
          </w:p>
        </w:tc>
        <w:tc>
          <w:tcPr>
            <w:tcW w:w="1417" w:type="dxa"/>
          </w:tcPr>
          <w:p w14:paraId="7770F879" w14:textId="09DFEAD5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14.02</w:t>
            </w:r>
          </w:p>
        </w:tc>
        <w:tc>
          <w:tcPr>
            <w:tcW w:w="1276" w:type="dxa"/>
            <w:vAlign w:val="center"/>
          </w:tcPr>
          <w:p w14:paraId="43F9245B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7F48E33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Вычитание рациональных чисел</w:t>
            </w:r>
          </w:p>
        </w:tc>
      </w:tr>
      <w:tr w:rsidR="005E2F19" w:rsidRPr="003228CA" w14:paraId="2903094C" w14:textId="77777777" w:rsidTr="00FC5E43">
        <w:trPr>
          <w:trHeight w:val="360"/>
        </w:trPr>
        <w:tc>
          <w:tcPr>
            <w:tcW w:w="851" w:type="dxa"/>
            <w:vAlign w:val="center"/>
          </w:tcPr>
          <w:p w14:paraId="7B873B65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107.</w:t>
            </w:r>
          </w:p>
        </w:tc>
        <w:tc>
          <w:tcPr>
            <w:tcW w:w="1417" w:type="dxa"/>
          </w:tcPr>
          <w:p w14:paraId="0DFE78CC" w14:textId="6E40A0DA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15.02</w:t>
            </w:r>
          </w:p>
        </w:tc>
        <w:tc>
          <w:tcPr>
            <w:tcW w:w="1276" w:type="dxa"/>
            <w:vAlign w:val="center"/>
          </w:tcPr>
          <w:p w14:paraId="766CDB2F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921994D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Вычитание рациональных чисел</w:t>
            </w:r>
          </w:p>
        </w:tc>
      </w:tr>
      <w:tr w:rsidR="005E2F19" w:rsidRPr="003228CA" w14:paraId="175CF6E1" w14:textId="77777777" w:rsidTr="00FC5E43">
        <w:trPr>
          <w:trHeight w:val="360"/>
        </w:trPr>
        <w:tc>
          <w:tcPr>
            <w:tcW w:w="851" w:type="dxa"/>
            <w:vAlign w:val="center"/>
          </w:tcPr>
          <w:p w14:paraId="748878C8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108.</w:t>
            </w:r>
          </w:p>
        </w:tc>
        <w:tc>
          <w:tcPr>
            <w:tcW w:w="1417" w:type="dxa"/>
          </w:tcPr>
          <w:p w14:paraId="328E7822" w14:textId="4067C33B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16.02</w:t>
            </w:r>
          </w:p>
        </w:tc>
        <w:tc>
          <w:tcPr>
            <w:tcW w:w="1276" w:type="dxa"/>
            <w:vAlign w:val="center"/>
          </w:tcPr>
          <w:p w14:paraId="1EA38459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2191590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Вычитание рациональных чисел</w:t>
            </w:r>
          </w:p>
        </w:tc>
      </w:tr>
      <w:tr w:rsidR="005E2F19" w:rsidRPr="003228CA" w14:paraId="5C3D20AC" w14:textId="77777777" w:rsidTr="00FC5E43">
        <w:trPr>
          <w:trHeight w:val="360"/>
        </w:trPr>
        <w:tc>
          <w:tcPr>
            <w:tcW w:w="851" w:type="dxa"/>
            <w:vAlign w:val="center"/>
          </w:tcPr>
          <w:p w14:paraId="6477C6BE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109.</w:t>
            </w:r>
          </w:p>
        </w:tc>
        <w:tc>
          <w:tcPr>
            <w:tcW w:w="1417" w:type="dxa"/>
          </w:tcPr>
          <w:p w14:paraId="62104FEC" w14:textId="67B987F9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19.02</w:t>
            </w:r>
          </w:p>
        </w:tc>
        <w:tc>
          <w:tcPr>
            <w:tcW w:w="1276" w:type="dxa"/>
            <w:vAlign w:val="center"/>
          </w:tcPr>
          <w:p w14:paraId="26D6F5F7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FA6C76B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Вычитание рациональных чисел</w:t>
            </w:r>
          </w:p>
        </w:tc>
      </w:tr>
      <w:tr w:rsidR="005E2F19" w:rsidRPr="003228CA" w14:paraId="41C374C7" w14:textId="77777777" w:rsidTr="00FC5E43">
        <w:trPr>
          <w:trHeight w:val="360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301B474B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110.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218AD5CD" w14:textId="53A2379E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20.02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6638CCDF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BFBFBF" w:themeFill="background1" w:themeFillShade="BF"/>
          </w:tcPr>
          <w:p w14:paraId="2C187814" w14:textId="77777777" w:rsidR="005E2F19" w:rsidRPr="002462D3" w:rsidRDefault="005E2F19" w:rsidP="005E2F19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Контрольная работа № 8</w:t>
            </w:r>
          </w:p>
        </w:tc>
      </w:tr>
      <w:tr w:rsidR="005E2F19" w:rsidRPr="003228CA" w14:paraId="60BAC5C9" w14:textId="77777777" w:rsidTr="00FC5E43">
        <w:trPr>
          <w:trHeight w:val="360"/>
        </w:trPr>
        <w:tc>
          <w:tcPr>
            <w:tcW w:w="851" w:type="dxa"/>
            <w:vAlign w:val="center"/>
          </w:tcPr>
          <w:p w14:paraId="0263C426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111.</w:t>
            </w:r>
          </w:p>
        </w:tc>
        <w:tc>
          <w:tcPr>
            <w:tcW w:w="1417" w:type="dxa"/>
          </w:tcPr>
          <w:p w14:paraId="48688EB7" w14:textId="113C9246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21.02</w:t>
            </w:r>
          </w:p>
        </w:tc>
        <w:tc>
          <w:tcPr>
            <w:tcW w:w="1276" w:type="dxa"/>
            <w:vAlign w:val="center"/>
          </w:tcPr>
          <w:p w14:paraId="6E37E310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10ED2D2" w14:textId="77777777" w:rsidR="005E2F19" w:rsidRPr="0089219B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Умножение рациональных чисел</w:t>
            </w:r>
          </w:p>
        </w:tc>
      </w:tr>
      <w:tr w:rsidR="005E2F19" w:rsidRPr="003228CA" w14:paraId="157BB6B1" w14:textId="77777777" w:rsidTr="00FC5E43">
        <w:trPr>
          <w:trHeight w:val="360"/>
        </w:trPr>
        <w:tc>
          <w:tcPr>
            <w:tcW w:w="851" w:type="dxa"/>
            <w:vAlign w:val="center"/>
          </w:tcPr>
          <w:p w14:paraId="7842A7D4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112.</w:t>
            </w:r>
          </w:p>
        </w:tc>
        <w:tc>
          <w:tcPr>
            <w:tcW w:w="1417" w:type="dxa"/>
          </w:tcPr>
          <w:p w14:paraId="302D5ADD" w14:textId="5BC45428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22.02</w:t>
            </w:r>
          </w:p>
        </w:tc>
        <w:tc>
          <w:tcPr>
            <w:tcW w:w="1276" w:type="dxa"/>
            <w:vAlign w:val="center"/>
          </w:tcPr>
          <w:p w14:paraId="5703AB06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2C4DDBF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Умножение рациональных чисел</w:t>
            </w:r>
          </w:p>
        </w:tc>
      </w:tr>
      <w:tr w:rsidR="005E2F19" w:rsidRPr="003228CA" w14:paraId="53791D1B" w14:textId="77777777" w:rsidTr="00FC5E43">
        <w:trPr>
          <w:trHeight w:val="360"/>
        </w:trPr>
        <w:tc>
          <w:tcPr>
            <w:tcW w:w="851" w:type="dxa"/>
            <w:vAlign w:val="center"/>
          </w:tcPr>
          <w:p w14:paraId="461C50A9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113.</w:t>
            </w:r>
          </w:p>
        </w:tc>
        <w:tc>
          <w:tcPr>
            <w:tcW w:w="1417" w:type="dxa"/>
          </w:tcPr>
          <w:p w14:paraId="474F2B40" w14:textId="15DD5C60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26.02</w:t>
            </w:r>
          </w:p>
        </w:tc>
        <w:tc>
          <w:tcPr>
            <w:tcW w:w="1276" w:type="dxa"/>
            <w:vAlign w:val="center"/>
          </w:tcPr>
          <w:p w14:paraId="433B1782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D01A739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Умножение рациональных чисел</w:t>
            </w:r>
          </w:p>
        </w:tc>
      </w:tr>
      <w:tr w:rsidR="005E2F19" w:rsidRPr="003228CA" w14:paraId="594F77AE" w14:textId="77777777" w:rsidTr="00FC5E43">
        <w:trPr>
          <w:trHeight w:val="360"/>
        </w:trPr>
        <w:tc>
          <w:tcPr>
            <w:tcW w:w="851" w:type="dxa"/>
            <w:vAlign w:val="center"/>
          </w:tcPr>
          <w:p w14:paraId="685E881F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114.</w:t>
            </w:r>
          </w:p>
        </w:tc>
        <w:tc>
          <w:tcPr>
            <w:tcW w:w="1417" w:type="dxa"/>
          </w:tcPr>
          <w:p w14:paraId="0D98FC02" w14:textId="682D7A2E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27.02</w:t>
            </w:r>
          </w:p>
        </w:tc>
        <w:tc>
          <w:tcPr>
            <w:tcW w:w="1276" w:type="dxa"/>
            <w:vAlign w:val="center"/>
          </w:tcPr>
          <w:p w14:paraId="41089E09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2A399C9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Умножение рациональных чисел</w:t>
            </w:r>
          </w:p>
        </w:tc>
      </w:tr>
      <w:tr w:rsidR="005E2F19" w:rsidRPr="003228CA" w14:paraId="7DFEAB9E" w14:textId="77777777" w:rsidTr="002519F7">
        <w:trPr>
          <w:trHeight w:val="360"/>
        </w:trPr>
        <w:tc>
          <w:tcPr>
            <w:tcW w:w="851" w:type="dxa"/>
            <w:vAlign w:val="center"/>
          </w:tcPr>
          <w:p w14:paraId="58AF28E0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115.</w:t>
            </w:r>
          </w:p>
        </w:tc>
        <w:tc>
          <w:tcPr>
            <w:tcW w:w="1417" w:type="dxa"/>
          </w:tcPr>
          <w:p w14:paraId="52C001F9" w14:textId="6040E48E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28.02</w:t>
            </w:r>
          </w:p>
        </w:tc>
        <w:tc>
          <w:tcPr>
            <w:tcW w:w="1276" w:type="dxa"/>
            <w:vAlign w:val="center"/>
          </w:tcPr>
          <w:p w14:paraId="2B189D2D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A529A84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Свойства умножения рациональных чисел</w:t>
            </w:r>
          </w:p>
        </w:tc>
      </w:tr>
      <w:tr w:rsidR="005E2F19" w:rsidRPr="003228CA" w14:paraId="649AB7ED" w14:textId="77777777" w:rsidTr="002519F7">
        <w:trPr>
          <w:trHeight w:val="360"/>
        </w:trPr>
        <w:tc>
          <w:tcPr>
            <w:tcW w:w="851" w:type="dxa"/>
            <w:vAlign w:val="center"/>
          </w:tcPr>
          <w:p w14:paraId="2E0ABB4B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116.</w:t>
            </w:r>
          </w:p>
        </w:tc>
        <w:tc>
          <w:tcPr>
            <w:tcW w:w="1417" w:type="dxa"/>
          </w:tcPr>
          <w:p w14:paraId="6CBFFF7D" w14:textId="348D175E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01.03</w:t>
            </w:r>
          </w:p>
        </w:tc>
        <w:tc>
          <w:tcPr>
            <w:tcW w:w="1276" w:type="dxa"/>
            <w:vAlign w:val="center"/>
          </w:tcPr>
          <w:p w14:paraId="1CB9570C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D4D2BEC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Свойства умножения рациональных чисел</w:t>
            </w:r>
          </w:p>
        </w:tc>
      </w:tr>
      <w:tr w:rsidR="005E2F19" w:rsidRPr="003228CA" w14:paraId="35D48A3B" w14:textId="77777777" w:rsidTr="002519F7">
        <w:trPr>
          <w:trHeight w:val="360"/>
        </w:trPr>
        <w:tc>
          <w:tcPr>
            <w:tcW w:w="851" w:type="dxa"/>
            <w:vAlign w:val="center"/>
          </w:tcPr>
          <w:p w14:paraId="1E8EEBF9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117.</w:t>
            </w:r>
          </w:p>
        </w:tc>
        <w:tc>
          <w:tcPr>
            <w:tcW w:w="1417" w:type="dxa"/>
          </w:tcPr>
          <w:p w14:paraId="6BFF6002" w14:textId="23C64DB0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02.03</w:t>
            </w:r>
          </w:p>
        </w:tc>
        <w:tc>
          <w:tcPr>
            <w:tcW w:w="1276" w:type="dxa"/>
            <w:vAlign w:val="center"/>
          </w:tcPr>
          <w:p w14:paraId="3F13218A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BFA8BDD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Свойства умножения рациональных чисел</w:t>
            </w:r>
          </w:p>
        </w:tc>
      </w:tr>
      <w:tr w:rsidR="005E2F19" w:rsidRPr="003228CA" w14:paraId="702662C5" w14:textId="77777777" w:rsidTr="002519F7">
        <w:trPr>
          <w:trHeight w:val="360"/>
        </w:trPr>
        <w:tc>
          <w:tcPr>
            <w:tcW w:w="851" w:type="dxa"/>
            <w:vAlign w:val="center"/>
          </w:tcPr>
          <w:p w14:paraId="35C7D752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118.</w:t>
            </w:r>
          </w:p>
        </w:tc>
        <w:tc>
          <w:tcPr>
            <w:tcW w:w="1417" w:type="dxa"/>
          </w:tcPr>
          <w:p w14:paraId="4E9C2F1E" w14:textId="099F18EE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05.03</w:t>
            </w:r>
          </w:p>
        </w:tc>
        <w:tc>
          <w:tcPr>
            <w:tcW w:w="1276" w:type="dxa"/>
            <w:vAlign w:val="center"/>
          </w:tcPr>
          <w:p w14:paraId="58C872EE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CEDF6EB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Коэффициент</w:t>
            </w:r>
          </w:p>
        </w:tc>
      </w:tr>
      <w:tr w:rsidR="005E2F19" w:rsidRPr="003228CA" w14:paraId="45012F87" w14:textId="77777777" w:rsidTr="002519F7">
        <w:trPr>
          <w:trHeight w:val="360"/>
        </w:trPr>
        <w:tc>
          <w:tcPr>
            <w:tcW w:w="851" w:type="dxa"/>
            <w:vAlign w:val="center"/>
          </w:tcPr>
          <w:p w14:paraId="0BA811C3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119.</w:t>
            </w:r>
          </w:p>
        </w:tc>
        <w:tc>
          <w:tcPr>
            <w:tcW w:w="1417" w:type="dxa"/>
          </w:tcPr>
          <w:p w14:paraId="49BE126C" w14:textId="378C1A95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06.03</w:t>
            </w:r>
          </w:p>
        </w:tc>
        <w:tc>
          <w:tcPr>
            <w:tcW w:w="1276" w:type="dxa"/>
            <w:vAlign w:val="center"/>
          </w:tcPr>
          <w:p w14:paraId="1BD59600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BE82C87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Распределительное свойство умножения</w:t>
            </w:r>
          </w:p>
        </w:tc>
      </w:tr>
      <w:tr w:rsidR="005E2F19" w:rsidRPr="003228CA" w14:paraId="0EBE52D7" w14:textId="77777777" w:rsidTr="002519F7">
        <w:trPr>
          <w:trHeight w:val="360"/>
        </w:trPr>
        <w:tc>
          <w:tcPr>
            <w:tcW w:w="851" w:type="dxa"/>
            <w:vAlign w:val="center"/>
          </w:tcPr>
          <w:p w14:paraId="59892AE1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120.</w:t>
            </w:r>
          </w:p>
        </w:tc>
        <w:tc>
          <w:tcPr>
            <w:tcW w:w="1417" w:type="dxa"/>
          </w:tcPr>
          <w:p w14:paraId="7E3ED599" w14:textId="14E4A1D8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07.03</w:t>
            </w:r>
          </w:p>
        </w:tc>
        <w:tc>
          <w:tcPr>
            <w:tcW w:w="1276" w:type="dxa"/>
            <w:vAlign w:val="center"/>
          </w:tcPr>
          <w:p w14:paraId="4B9542F2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8361B33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Распределительное свойство умножения</w:t>
            </w:r>
          </w:p>
        </w:tc>
      </w:tr>
      <w:tr w:rsidR="005E2F19" w:rsidRPr="003228CA" w14:paraId="5D67B132" w14:textId="77777777" w:rsidTr="002519F7">
        <w:trPr>
          <w:trHeight w:val="360"/>
        </w:trPr>
        <w:tc>
          <w:tcPr>
            <w:tcW w:w="851" w:type="dxa"/>
            <w:vAlign w:val="center"/>
          </w:tcPr>
          <w:p w14:paraId="367CB761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121.</w:t>
            </w:r>
          </w:p>
        </w:tc>
        <w:tc>
          <w:tcPr>
            <w:tcW w:w="1417" w:type="dxa"/>
          </w:tcPr>
          <w:p w14:paraId="6993E3B2" w14:textId="22219B89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09.03</w:t>
            </w:r>
          </w:p>
        </w:tc>
        <w:tc>
          <w:tcPr>
            <w:tcW w:w="1276" w:type="dxa"/>
            <w:vAlign w:val="center"/>
          </w:tcPr>
          <w:p w14:paraId="69930D3C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96FB460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Распределительное свойство умножения</w:t>
            </w:r>
          </w:p>
        </w:tc>
      </w:tr>
      <w:tr w:rsidR="005E2F19" w:rsidRPr="003228CA" w14:paraId="49DEEBAD" w14:textId="77777777" w:rsidTr="002519F7">
        <w:trPr>
          <w:trHeight w:val="360"/>
        </w:trPr>
        <w:tc>
          <w:tcPr>
            <w:tcW w:w="851" w:type="dxa"/>
            <w:vAlign w:val="center"/>
          </w:tcPr>
          <w:p w14:paraId="6E05C1B3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122.</w:t>
            </w:r>
          </w:p>
        </w:tc>
        <w:tc>
          <w:tcPr>
            <w:tcW w:w="1417" w:type="dxa"/>
          </w:tcPr>
          <w:p w14:paraId="6DE4D780" w14:textId="7E5895DB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12.03</w:t>
            </w:r>
          </w:p>
        </w:tc>
        <w:tc>
          <w:tcPr>
            <w:tcW w:w="1276" w:type="dxa"/>
            <w:vAlign w:val="center"/>
          </w:tcPr>
          <w:p w14:paraId="7F2C43DB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0341A39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Распределительное свойство умножения</w:t>
            </w:r>
          </w:p>
        </w:tc>
      </w:tr>
      <w:tr w:rsidR="005E2F19" w:rsidRPr="003228CA" w14:paraId="0605183C" w14:textId="77777777" w:rsidTr="002519F7">
        <w:trPr>
          <w:trHeight w:val="360"/>
        </w:trPr>
        <w:tc>
          <w:tcPr>
            <w:tcW w:w="851" w:type="dxa"/>
            <w:vAlign w:val="center"/>
          </w:tcPr>
          <w:p w14:paraId="08042611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123.</w:t>
            </w:r>
          </w:p>
        </w:tc>
        <w:tc>
          <w:tcPr>
            <w:tcW w:w="1417" w:type="dxa"/>
          </w:tcPr>
          <w:p w14:paraId="223501F7" w14:textId="2779F084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13.03</w:t>
            </w:r>
          </w:p>
        </w:tc>
        <w:tc>
          <w:tcPr>
            <w:tcW w:w="1276" w:type="dxa"/>
            <w:vAlign w:val="center"/>
          </w:tcPr>
          <w:p w14:paraId="66992583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C41090E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Деление рациональных чисел</w:t>
            </w:r>
          </w:p>
        </w:tc>
      </w:tr>
      <w:tr w:rsidR="005E2F19" w:rsidRPr="003228CA" w14:paraId="546039FD" w14:textId="77777777" w:rsidTr="002519F7">
        <w:trPr>
          <w:trHeight w:val="360"/>
        </w:trPr>
        <w:tc>
          <w:tcPr>
            <w:tcW w:w="851" w:type="dxa"/>
            <w:vAlign w:val="center"/>
          </w:tcPr>
          <w:p w14:paraId="0C7F677A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124.</w:t>
            </w:r>
          </w:p>
        </w:tc>
        <w:tc>
          <w:tcPr>
            <w:tcW w:w="1417" w:type="dxa"/>
          </w:tcPr>
          <w:p w14:paraId="0EB17735" w14:textId="0C0CB878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14.03</w:t>
            </w:r>
          </w:p>
        </w:tc>
        <w:tc>
          <w:tcPr>
            <w:tcW w:w="1276" w:type="dxa"/>
            <w:vAlign w:val="center"/>
          </w:tcPr>
          <w:p w14:paraId="4936F575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C737519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Деление рациональных чисел</w:t>
            </w:r>
          </w:p>
        </w:tc>
      </w:tr>
      <w:tr w:rsidR="005E2F19" w:rsidRPr="003228CA" w14:paraId="22BD2073" w14:textId="77777777" w:rsidTr="002519F7">
        <w:trPr>
          <w:trHeight w:val="360"/>
        </w:trPr>
        <w:tc>
          <w:tcPr>
            <w:tcW w:w="851" w:type="dxa"/>
            <w:vAlign w:val="center"/>
          </w:tcPr>
          <w:p w14:paraId="0A9D8D0F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125.</w:t>
            </w:r>
          </w:p>
        </w:tc>
        <w:tc>
          <w:tcPr>
            <w:tcW w:w="1417" w:type="dxa"/>
          </w:tcPr>
          <w:p w14:paraId="59392C60" w14:textId="5F0D9621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15.03</w:t>
            </w:r>
          </w:p>
        </w:tc>
        <w:tc>
          <w:tcPr>
            <w:tcW w:w="1276" w:type="dxa"/>
            <w:vAlign w:val="center"/>
          </w:tcPr>
          <w:p w14:paraId="016833FF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59F7E4E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Деление рациональных чисел</w:t>
            </w:r>
          </w:p>
        </w:tc>
      </w:tr>
      <w:tr w:rsidR="005E2F19" w:rsidRPr="003228CA" w14:paraId="14EFAD76" w14:textId="77777777" w:rsidTr="001E20F5">
        <w:trPr>
          <w:trHeight w:val="360"/>
        </w:trPr>
        <w:tc>
          <w:tcPr>
            <w:tcW w:w="851" w:type="dxa"/>
            <w:vAlign w:val="center"/>
          </w:tcPr>
          <w:p w14:paraId="4C929DE7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126.</w:t>
            </w:r>
          </w:p>
        </w:tc>
        <w:tc>
          <w:tcPr>
            <w:tcW w:w="1417" w:type="dxa"/>
            <w:vAlign w:val="center"/>
          </w:tcPr>
          <w:p w14:paraId="2FC07901" w14:textId="27455538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1276" w:type="dxa"/>
            <w:vAlign w:val="center"/>
          </w:tcPr>
          <w:p w14:paraId="05EEE180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84D9F93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Деление рациональных чисел</w:t>
            </w:r>
          </w:p>
        </w:tc>
      </w:tr>
      <w:tr w:rsidR="005E2F19" w:rsidRPr="003228CA" w14:paraId="651D8FC4" w14:textId="77777777" w:rsidTr="00127741">
        <w:trPr>
          <w:trHeight w:val="360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9DE404A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127.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E55281A" w14:textId="3C6E0189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19.03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53F069C0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BFBFBF" w:themeFill="background1" w:themeFillShade="BF"/>
          </w:tcPr>
          <w:p w14:paraId="4915D1C7" w14:textId="77777777" w:rsidR="005E2F19" w:rsidRPr="002462D3" w:rsidRDefault="005E2F19" w:rsidP="005E2F19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Контрольная работа № 9</w:t>
            </w:r>
          </w:p>
        </w:tc>
      </w:tr>
      <w:tr w:rsidR="005E2F19" w:rsidRPr="003228CA" w14:paraId="1365062E" w14:textId="77777777" w:rsidTr="00127741">
        <w:trPr>
          <w:trHeight w:val="360"/>
        </w:trPr>
        <w:tc>
          <w:tcPr>
            <w:tcW w:w="851" w:type="dxa"/>
            <w:vAlign w:val="center"/>
          </w:tcPr>
          <w:p w14:paraId="3A212F31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128.</w:t>
            </w:r>
          </w:p>
        </w:tc>
        <w:tc>
          <w:tcPr>
            <w:tcW w:w="1417" w:type="dxa"/>
          </w:tcPr>
          <w:p w14:paraId="261C2E3D" w14:textId="633DBDB5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20.03</w:t>
            </w:r>
          </w:p>
        </w:tc>
        <w:tc>
          <w:tcPr>
            <w:tcW w:w="1276" w:type="dxa"/>
            <w:vAlign w:val="center"/>
          </w:tcPr>
          <w:p w14:paraId="22269FEC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ED1D855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Решение уравнений</w:t>
            </w:r>
          </w:p>
        </w:tc>
      </w:tr>
      <w:tr w:rsidR="005E2F19" w:rsidRPr="003228CA" w14:paraId="043FEA18" w14:textId="77777777" w:rsidTr="00127741">
        <w:trPr>
          <w:trHeight w:val="360"/>
        </w:trPr>
        <w:tc>
          <w:tcPr>
            <w:tcW w:w="851" w:type="dxa"/>
            <w:vAlign w:val="center"/>
          </w:tcPr>
          <w:p w14:paraId="25AAC943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129.</w:t>
            </w:r>
          </w:p>
        </w:tc>
        <w:tc>
          <w:tcPr>
            <w:tcW w:w="1417" w:type="dxa"/>
          </w:tcPr>
          <w:p w14:paraId="23F7CBCF" w14:textId="52A3B9E5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21.03</w:t>
            </w:r>
          </w:p>
        </w:tc>
        <w:tc>
          <w:tcPr>
            <w:tcW w:w="1276" w:type="dxa"/>
            <w:vAlign w:val="center"/>
          </w:tcPr>
          <w:p w14:paraId="74528E13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E2172DA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Решение уравнений</w:t>
            </w:r>
          </w:p>
        </w:tc>
      </w:tr>
      <w:tr w:rsidR="005E2F19" w:rsidRPr="003228CA" w14:paraId="56DD5C54" w14:textId="77777777" w:rsidTr="00127741">
        <w:trPr>
          <w:trHeight w:val="360"/>
        </w:trPr>
        <w:tc>
          <w:tcPr>
            <w:tcW w:w="851" w:type="dxa"/>
            <w:vAlign w:val="center"/>
          </w:tcPr>
          <w:p w14:paraId="2304467B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130.</w:t>
            </w:r>
          </w:p>
        </w:tc>
        <w:tc>
          <w:tcPr>
            <w:tcW w:w="1417" w:type="dxa"/>
          </w:tcPr>
          <w:p w14:paraId="76109327" w14:textId="6E1F6AAB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22.03</w:t>
            </w:r>
          </w:p>
        </w:tc>
        <w:tc>
          <w:tcPr>
            <w:tcW w:w="1276" w:type="dxa"/>
            <w:vAlign w:val="center"/>
          </w:tcPr>
          <w:p w14:paraId="74EA4164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9DB8DD7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Решение уравнений</w:t>
            </w:r>
          </w:p>
        </w:tc>
      </w:tr>
      <w:tr w:rsidR="005E2F19" w:rsidRPr="003228CA" w14:paraId="4A6CB156" w14:textId="77777777" w:rsidTr="00127741">
        <w:trPr>
          <w:trHeight w:val="360"/>
        </w:trPr>
        <w:tc>
          <w:tcPr>
            <w:tcW w:w="851" w:type="dxa"/>
            <w:vAlign w:val="center"/>
          </w:tcPr>
          <w:p w14:paraId="052BD996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131.</w:t>
            </w:r>
          </w:p>
        </w:tc>
        <w:tc>
          <w:tcPr>
            <w:tcW w:w="1417" w:type="dxa"/>
          </w:tcPr>
          <w:p w14:paraId="7E470583" w14:textId="464C1237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23.03</w:t>
            </w:r>
          </w:p>
        </w:tc>
        <w:tc>
          <w:tcPr>
            <w:tcW w:w="1276" w:type="dxa"/>
            <w:vAlign w:val="center"/>
          </w:tcPr>
          <w:p w14:paraId="05AB715F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D2909E1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Решение уравнений</w:t>
            </w:r>
          </w:p>
        </w:tc>
      </w:tr>
      <w:tr w:rsidR="005E2F19" w:rsidRPr="003228CA" w14:paraId="0FC36786" w14:textId="77777777" w:rsidTr="00127741">
        <w:trPr>
          <w:trHeight w:val="360"/>
        </w:trPr>
        <w:tc>
          <w:tcPr>
            <w:tcW w:w="851" w:type="dxa"/>
            <w:vAlign w:val="center"/>
          </w:tcPr>
          <w:p w14:paraId="46DC1DB6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132.</w:t>
            </w:r>
          </w:p>
        </w:tc>
        <w:tc>
          <w:tcPr>
            <w:tcW w:w="1417" w:type="dxa"/>
          </w:tcPr>
          <w:p w14:paraId="056CB76C" w14:textId="6F6397A0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02.04</w:t>
            </w:r>
          </w:p>
        </w:tc>
        <w:tc>
          <w:tcPr>
            <w:tcW w:w="1276" w:type="dxa"/>
            <w:vAlign w:val="center"/>
          </w:tcPr>
          <w:p w14:paraId="36C557B7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BC2EB22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Решение задач с помощью уравнений</w:t>
            </w:r>
          </w:p>
        </w:tc>
      </w:tr>
      <w:tr w:rsidR="005E2F19" w:rsidRPr="003228CA" w14:paraId="4C25FD7D" w14:textId="77777777" w:rsidTr="00127741">
        <w:trPr>
          <w:trHeight w:val="360"/>
        </w:trPr>
        <w:tc>
          <w:tcPr>
            <w:tcW w:w="851" w:type="dxa"/>
            <w:vAlign w:val="center"/>
          </w:tcPr>
          <w:p w14:paraId="56672FEF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133.</w:t>
            </w:r>
          </w:p>
        </w:tc>
        <w:tc>
          <w:tcPr>
            <w:tcW w:w="1417" w:type="dxa"/>
          </w:tcPr>
          <w:p w14:paraId="4FA6BCC3" w14:textId="5ABCD88C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03.04</w:t>
            </w:r>
          </w:p>
        </w:tc>
        <w:tc>
          <w:tcPr>
            <w:tcW w:w="1276" w:type="dxa"/>
            <w:vAlign w:val="center"/>
          </w:tcPr>
          <w:p w14:paraId="4AA475FB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24F02AA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Решение задач с помощью уравнений</w:t>
            </w:r>
          </w:p>
        </w:tc>
      </w:tr>
      <w:tr w:rsidR="005E2F19" w:rsidRPr="003228CA" w14:paraId="17AEB6C4" w14:textId="77777777" w:rsidTr="00127741">
        <w:trPr>
          <w:trHeight w:val="360"/>
        </w:trPr>
        <w:tc>
          <w:tcPr>
            <w:tcW w:w="851" w:type="dxa"/>
            <w:vAlign w:val="center"/>
          </w:tcPr>
          <w:p w14:paraId="687A740F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134.</w:t>
            </w:r>
          </w:p>
        </w:tc>
        <w:tc>
          <w:tcPr>
            <w:tcW w:w="1417" w:type="dxa"/>
          </w:tcPr>
          <w:p w14:paraId="3CC34083" w14:textId="19CC63C7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04.04</w:t>
            </w:r>
          </w:p>
        </w:tc>
        <w:tc>
          <w:tcPr>
            <w:tcW w:w="1276" w:type="dxa"/>
            <w:vAlign w:val="center"/>
          </w:tcPr>
          <w:p w14:paraId="298EABFF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1691746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Решение задач с помощью уравнений</w:t>
            </w:r>
          </w:p>
        </w:tc>
      </w:tr>
      <w:tr w:rsidR="005E2F19" w:rsidRPr="003228CA" w14:paraId="3CDF5945" w14:textId="77777777" w:rsidTr="00127741">
        <w:trPr>
          <w:trHeight w:val="360"/>
        </w:trPr>
        <w:tc>
          <w:tcPr>
            <w:tcW w:w="851" w:type="dxa"/>
            <w:vAlign w:val="center"/>
          </w:tcPr>
          <w:p w14:paraId="24A64AFB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135.</w:t>
            </w:r>
          </w:p>
        </w:tc>
        <w:tc>
          <w:tcPr>
            <w:tcW w:w="1417" w:type="dxa"/>
          </w:tcPr>
          <w:p w14:paraId="1A97477E" w14:textId="511C98DE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05.04</w:t>
            </w:r>
          </w:p>
        </w:tc>
        <w:tc>
          <w:tcPr>
            <w:tcW w:w="1276" w:type="dxa"/>
            <w:vAlign w:val="center"/>
          </w:tcPr>
          <w:p w14:paraId="389E6B1D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080162C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Решение задач с помощью уравнений</w:t>
            </w:r>
          </w:p>
        </w:tc>
      </w:tr>
      <w:tr w:rsidR="005E2F19" w:rsidRPr="003228CA" w14:paraId="4285A460" w14:textId="77777777" w:rsidTr="00787F00">
        <w:trPr>
          <w:trHeight w:val="360"/>
        </w:trPr>
        <w:tc>
          <w:tcPr>
            <w:tcW w:w="851" w:type="dxa"/>
            <w:vAlign w:val="center"/>
          </w:tcPr>
          <w:p w14:paraId="5F708A40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136.</w:t>
            </w:r>
          </w:p>
        </w:tc>
        <w:tc>
          <w:tcPr>
            <w:tcW w:w="1417" w:type="dxa"/>
          </w:tcPr>
          <w:p w14:paraId="7B749F73" w14:textId="76A1A948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06.04</w:t>
            </w:r>
          </w:p>
        </w:tc>
        <w:tc>
          <w:tcPr>
            <w:tcW w:w="1276" w:type="dxa"/>
            <w:vAlign w:val="center"/>
          </w:tcPr>
          <w:p w14:paraId="4415F5B0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97F44F8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Решение задач с помощью уравнений</w:t>
            </w:r>
          </w:p>
        </w:tc>
      </w:tr>
      <w:tr w:rsidR="005E2F19" w:rsidRPr="003228CA" w14:paraId="096A8AB0" w14:textId="77777777" w:rsidTr="00787F00">
        <w:trPr>
          <w:trHeight w:val="360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1BFFDF41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137.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42247510" w14:textId="32E827DE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09.04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BABC659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BFBFBF" w:themeFill="background1" w:themeFillShade="BF"/>
          </w:tcPr>
          <w:p w14:paraId="57E50E83" w14:textId="77777777" w:rsidR="005E2F19" w:rsidRPr="002462D3" w:rsidRDefault="005E2F19" w:rsidP="005E2F19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Контрольная работа № 10</w:t>
            </w:r>
          </w:p>
        </w:tc>
      </w:tr>
      <w:tr w:rsidR="005E2F19" w:rsidRPr="003228CA" w14:paraId="2AA1DA43" w14:textId="77777777" w:rsidTr="00787F00">
        <w:trPr>
          <w:trHeight w:val="360"/>
        </w:trPr>
        <w:tc>
          <w:tcPr>
            <w:tcW w:w="851" w:type="dxa"/>
            <w:vAlign w:val="center"/>
          </w:tcPr>
          <w:p w14:paraId="57574645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138.</w:t>
            </w:r>
          </w:p>
        </w:tc>
        <w:tc>
          <w:tcPr>
            <w:tcW w:w="1417" w:type="dxa"/>
          </w:tcPr>
          <w:p w14:paraId="4A2FB815" w14:textId="0F4E3B1B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10.04</w:t>
            </w:r>
          </w:p>
        </w:tc>
        <w:tc>
          <w:tcPr>
            <w:tcW w:w="1276" w:type="dxa"/>
            <w:vAlign w:val="center"/>
          </w:tcPr>
          <w:p w14:paraId="23B5D080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10C944C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Перпендикулярные прямые</w:t>
            </w:r>
          </w:p>
        </w:tc>
      </w:tr>
      <w:tr w:rsidR="005E2F19" w:rsidRPr="003228CA" w14:paraId="14A9F046" w14:textId="77777777" w:rsidTr="00787F00">
        <w:trPr>
          <w:trHeight w:val="360"/>
        </w:trPr>
        <w:tc>
          <w:tcPr>
            <w:tcW w:w="851" w:type="dxa"/>
            <w:vAlign w:val="center"/>
          </w:tcPr>
          <w:p w14:paraId="1E3F0E17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139.</w:t>
            </w:r>
          </w:p>
        </w:tc>
        <w:tc>
          <w:tcPr>
            <w:tcW w:w="1417" w:type="dxa"/>
          </w:tcPr>
          <w:p w14:paraId="740C4259" w14:textId="473E2AEA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11.04</w:t>
            </w:r>
          </w:p>
        </w:tc>
        <w:tc>
          <w:tcPr>
            <w:tcW w:w="1276" w:type="dxa"/>
            <w:vAlign w:val="center"/>
          </w:tcPr>
          <w:p w14:paraId="155A40CD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274C4AD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Перпендикулярные прямые</w:t>
            </w:r>
          </w:p>
        </w:tc>
      </w:tr>
      <w:tr w:rsidR="005E2F19" w:rsidRPr="003228CA" w14:paraId="16EBF5F3" w14:textId="77777777" w:rsidTr="00787F00">
        <w:trPr>
          <w:trHeight w:val="360"/>
        </w:trPr>
        <w:tc>
          <w:tcPr>
            <w:tcW w:w="851" w:type="dxa"/>
            <w:vAlign w:val="center"/>
          </w:tcPr>
          <w:p w14:paraId="56737596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140.</w:t>
            </w:r>
          </w:p>
        </w:tc>
        <w:tc>
          <w:tcPr>
            <w:tcW w:w="1417" w:type="dxa"/>
          </w:tcPr>
          <w:p w14:paraId="2672D243" w14:textId="37011E03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12.04</w:t>
            </w:r>
          </w:p>
        </w:tc>
        <w:tc>
          <w:tcPr>
            <w:tcW w:w="1276" w:type="dxa"/>
            <w:vAlign w:val="center"/>
          </w:tcPr>
          <w:p w14:paraId="1DF914DB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7A1D818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Перпендикулярные прямые</w:t>
            </w:r>
          </w:p>
        </w:tc>
      </w:tr>
      <w:tr w:rsidR="005E2F19" w:rsidRPr="003228CA" w14:paraId="721C8451" w14:textId="77777777" w:rsidTr="00787F00">
        <w:trPr>
          <w:trHeight w:val="360"/>
        </w:trPr>
        <w:tc>
          <w:tcPr>
            <w:tcW w:w="851" w:type="dxa"/>
            <w:vAlign w:val="center"/>
          </w:tcPr>
          <w:p w14:paraId="75472E09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141.</w:t>
            </w:r>
          </w:p>
        </w:tc>
        <w:tc>
          <w:tcPr>
            <w:tcW w:w="1417" w:type="dxa"/>
          </w:tcPr>
          <w:p w14:paraId="46BE0967" w14:textId="40E92C1C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13.04</w:t>
            </w:r>
          </w:p>
        </w:tc>
        <w:tc>
          <w:tcPr>
            <w:tcW w:w="1276" w:type="dxa"/>
            <w:vAlign w:val="center"/>
          </w:tcPr>
          <w:p w14:paraId="037B9142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680467A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Осевая симметрия</w:t>
            </w:r>
          </w:p>
        </w:tc>
      </w:tr>
      <w:tr w:rsidR="005E2F19" w:rsidRPr="003228CA" w14:paraId="316C3BBF" w14:textId="77777777" w:rsidTr="00787F00">
        <w:trPr>
          <w:trHeight w:val="360"/>
        </w:trPr>
        <w:tc>
          <w:tcPr>
            <w:tcW w:w="851" w:type="dxa"/>
            <w:vAlign w:val="center"/>
          </w:tcPr>
          <w:p w14:paraId="4B0D1B00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142.</w:t>
            </w:r>
          </w:p>
        </w:tc>
        <w:tc>
          <w:tcPr>
            <w:tcW w:w="1417" w:type="dxa"/>
          </w:tcPr>
          <w:p w14:paraId="50D1A757" w14:textId="4C4E11E7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16.04</w:t>
            </w:r>
          </w:p>
        </w:tc>
        <w:tc>
          <w:tcPr>
            <w:tcW w:w="1276" w:type="dxa"/>
            <w:vAlign w:val="center"/>
          </w:tcPr>
          <w:p w14:paraId="160D945E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20192DF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Центральная симметрия</w:t>
            </w:r>
          </w:p>
        </w:tc>
      </w:tr>
      <w:tr w:rsidR="005E2F19" w:rsidRPr="003228CA" w14:paraId="7CD867AE" w14:textId="77777777" w:rsidTr="00787F00">
        <w:trPr>
          <w:trHeight w:val="360"/>
        </w:trPr>
        <w:tc>
          <w:tcPr>
            <w:tcW w:w="851" w:type="dxa"/>
            <w:vAlign w:val="center"/>
          </w:tcPr>
          <w:p w14:paraId="203CD3D9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143.</w:t>
            </w:r>
          </w:p>
        </w:tc>
        <w:tc>
          <w:tcPr>
            <w:tcW w:w="1417" w:type="dxa"/>
          </w:tcPr>
          <w:p w14:paraId="5897EDEB" w14:textId="6A119BB0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17.04</w:t>
            </w:r>
          </w:p>
        </w:tc>
        <w:tc>
          <w:tcPr>
            <w:tcW w:w="1276" w:type="dxa"/>
            <w:vAlign w:val="center"/>
          </w:tcPr>
          <w:p w14:paraId="578F3227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B83DD95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Осевая и центральная симметрии</w:t>
            </w:r>
          </w:p>
        </w:tc>
      </w:tr>
      <w:tr w:rsidR="005E2F19" w:rsidRPr="003228CA" w14:paraId="12CB882B" w14:textId="77777777" w:rsidTr="00787F00">
        <w:trPr>
          <w:trHeight w:val="360"/>
        </w:trPr>
        <w:tc>
          <w:tcPr>
            <w:tcW w:w="851" w:type="dxa"/>
            <w:vAlign w:val="center"/>
          </w:tcPr>
          <w:p w14:paraId="150E7427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144.</w:t>
            </w:r>
          </w:p>
        </w:tc>
        <w:tc>
          <w:tcPr>
            <w:tcW w:w="1417" w:type="dxa"/>
          </w:tcPr>
          <w:p w14:paraId="668AAC0C" w14:textId="408EA7CC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18.04</w:t>
            </w:r>
          </w:p>
        </w:tc>
        <w:tc>
          <w:tcPr>
            <w:tcW w:w="1276" w:type="dxa"/>
            <w:vAlign w:val="center"/>
          </w:tcPr>
          <w:p w14:paraId="70F724D1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44C6BAC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Параллельные прямые</w:t>
            </w:r>
          </w:p>
        </w:tc>
      </w:tr>
      <w:tr w:rsidR="005E2F19" w:rsidRPr="003228CA" w14:paraId="31CE9FCE" w14:textId="77777777" w:rsidTr="00787F00">
        <w:trPr>
          <w:trHeight w:val="360"/>
        </w:trPr>
        <w:tc>
          <w:tcPr>
            <w:tcW w:w="851" w:type="dxa"/>
            <w:vAlign w:val="center"/>
          </w:tcPr>
          <w:p w14:paraId="25339591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145.</w:t>
            </w:r>
          </w:p>
        </w:tc>
        <w:tc>
          <w:tcPr>
            <w:tcW w:w="1417" w:type="dxa"/>
          </w:tcPr>
          <w:p w14:paraId="46FD9B24" w14:textId="3BC8166D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19.04</w:t>
            </w:r>
          </w:p>
        </w:tc>
        <w:tc>
          <w:tcPr>
            <w:tcW w:w="1276" w:type="dxa"/>
            <w:vAlign w:val="center"/>
          </w:tcPr>
          <w:p w14:paraId="0A358827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2B4EC00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Параллельные прямые</w:t>
            </w:r>
          </w:p>
        </w:tc>
      </w:tr>
      <w:tr w:rsidR="005E2F19" w:rsidRPr="003228CA" w14:paraId="3BE9539B" w14:textId="77777777" w:rsidTr="00787F00">
        <w:trPr>
          <w:trHeight w:val="360"/>
        </w:trPr>
        <w:tc>
          <w:tcPr>
            <w:tcW w:w="851" w:type="dxa"/>
            <w:vAlign w:val="center"/>
          </w:tcPr>
          <w:p w14:paraId="5ED57993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146.</w:t>
            </w:r>
          </w:p>
        </w:tc>
        <w:tc>
          <w:tcPr>
            <w:tcW w:w="1417" w:type="dxa"/>
          </w:tcPr>
          <w:p w14:paraId="3EA5F124" w14:textId="06111ADC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20.04</w:t>
            </w:r>
          </w:p>
        </w:tc>
        <w:tc>
          <w:tcPr>
            <w:tcW w:w="1276" w:type="dxa"/>
            <w:vAlign w:val="center"/>
          </w:tcPr>
          <w:p w14:paraId="7F20CBC4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836084E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Координатная плоскость</w:t>
            </w:r>
          </w:p>
        </w:tc>
      </w:tr>
      <w:tr w:rsidR="005E2F19" w:rsidRPr="003228CA" w14:paraId="6AA84F05" w14:textId="77777777" w:rsidTr="00787F00">
        <w:trPr>
          <w:trHeight w:val="360"/>
        </w:trPr>
        <w:tc>
          <w:tcPr>
            <w:tcW w:w="851" w:type="dxa"/>
            <w:vAlign w:val="center"/>
          </w:tcPr>
          <w:p w14:paraId="01392ECA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147.</w:t>
            </w:r>
          </w:p>
        </w:tc>
        <w:tc>
          <w:tcPr>
            <w:tcW w:w="1417" w:type="dxa"/>
          </w:tcPr>
          <w:p w14:paraId="09C4A7D2" w14:textId="5940136E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23.04</w:t>
            </w:r>
          </w:p>
        </w:tc>
        <w:tc>
          <w:tcPr>
            <w:tcW w:w="1276" w:type="dxa"/>
            <w:vAlign w:val="center"/>
          </w:tcPr>
          <w:p w14:paraId="5866CBC0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7AA36D62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Координатная плоскость</w:t>
            </w:r>
          </w:p>
        </w:tc>
      </w:tr>
      <w:tr w:rsidR="005E2F19" w:rsidRPr="003228CA" w14:paraId="010C03B1" w14:textId="77777777" w:rsidTr="00C60BE5">
        <w:trPr>
          <w:trHeight w:val="360"/>
        </w:trPr>
        <w:tc>
          <w:tcPr>
            <w:tcW w:w="851" w:type="dxa"/>
            <w:vAlign w:val="center"/>
          </w:tcPr>
          <w:p w14:paraId="55EC6DEC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148.</w:t>
            </w:r>
          </w:p>
        </w:tc>
        <w:tc>
          <w:tcPr>
            <w:tcW w:w="1417" w:type="dxa"/>
          </w:tcPr>
          <w:p w14:paraId="6A41E148" w14:textId="004E698D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24.04</w:t>
            </w:r>
          </w:p>
        </w:tc>
        <w:tc>
          <w:tcPr>
            <w:tcW w:w="1276" w:type="dxa"/>
            <w:vAlign w:val="center"/>
          </w:tcPr>
          <w:p w14:paraId="7C6C6C3B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68114E8" w14:textId="77777777" w:rsidR="005E2F19" w:rsidRPr="007B6130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Координатная плоскость</w:t>
            </w:r>
          </w:p>
        </w:tc>
      </w:tr>
      <w:tr w:rsidR="005E2F19" w:rsidRPr="003228CA" w14:paraId="3A876F10" w14:textId="77777777" w:rsidTr="00C60BE5">
        <w:trPr>
          <w:trHeight w:val="312"/>
        </w:trPr>
        <w:tc>
          <w:tcPr>
            <w:tcW w:w="851" w:type="dxa"/>
            <w:vAlign w:val="center"/>
          </w:tcPr>
          <w:p w14:paraId="44F656FF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149.</w:t>
            </w:r>
          </w:p>
        </w:tc>
        <w:tc>
          <w:tcPr>
            <w:tcW w:w="1417" w:type="dxa"/>
          </w:tcPr>
          <w:p w14:paraId="3974493C" w14:textId="5B33F5A7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25.04</w:t>
            </w:r>
          </w:p>
        </w:tc>
        <w:tc>
          <w:tcPr>
            <w:tcW w:w="1276" w:type="dxa"/>
            <w:vAlign w:val="center"/>
          </w:tcPr>
          <w:p w14:paraId="3D2A4482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9931488" w14:textId="77777777" w:rsidR="005E2F19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Графики</w:t>
            </w:r>
          </w:p>
        </w:tc>
      </w:tr>
      <w:tr w:rsidR="005E2F19" w:rsidRPr="003228CA" w14:paraId="6211DC4C" w14:textId="77777777" w:rsidTr="00C60BE5">
        <w:trPr>
          <w:trHeight w:val="360"/>
        </w:trPr>
        <w:tc>
          <w:tcPr>
            <w:tcW w:w="851" w:type="dxa"/>
            <w:vAlign w:val="center"/>
          </w:tcPr>
          <w:p w14:paraId="78BC817D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150.</w:t>
            </w:r>
          </w:p>
        </w:tc>
        <w:tc>
          <w:tcPr>
            <w:tcW w:w="1417" w:type="dxa"/>
          </w:tcPr>
          <w:p w14:paraId="72C09FF4" w14:textId="7363E0AE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26.04</w:t>
            </w:r>
          </w:p>
        </w:tc>
        <w:tc>
          <w:tcPr>
            <w:tcW w:w="1276" w:type="dxa"/>
            <w:vAlign w:val="center"/>
          </w:tcPr>
          <w:p w14:paraId="62C5441B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4D2B260" w14:textId="77777777" w:rsidR="005E2F19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Графики</w:t>
            </w:r>
          </w:p>
        </w:tc>
      </w:tr>
      <w:tr w:rsidR="005E2F19" w:rsidRPr="003228CA" w14:paraId="45389C6D" w14:textId="77777777" w:rsidTr="00C60BE5">
        <w:trPr>
          <w:trHeight w:val="360"/>
        </w:trPr>
        <w:tc>
          <w:tcPr>
            <w:tcW w:w="851" w:type="dxa"/>
            <w:vAlign w:val="center"/>
          </w:tcPr>
          <w:p w14:paraId="623D3E20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151.</w:t>
            </w:r>
          </w:p>
        </w:tc>
        <w:tc>
          <w:tcPr>
            <w:tcW w:w="1417" w:type="dxa"/>
          </w:tcPr>
          <w:p w14:paraId="62854EC1" w14:textId="59AF79B5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27.04</w:t>
            </w:r>
          </w:p>
        </w:tc>
        <w:tc>
          <w:tcPr>
            <w:tcW w:w="1276" w:type="dxa"/>
            <w:vAlign w:val="center"/>
          </w:tcPr>
          <w:p w14:paraId="2F2B28FE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5D05AD0" w14:textId="77777777" w:rsidR="005E2F19" w:rsidRPr="002462D3" w:rsidRDefault="005E2F19" w:rsidP="005E2F19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Повторение и систематизация учебного материала</w:t>
            </w:r>
          </w:p>
        </w:tc>
      </w:tr>
      <w:tr w:rsidR="005E2F19" w:rsidRPr="003228CA" w14:paraId="18C14D0B" w14:textId="77777777" w:rsidTr="00C60BE5">
        <w:trPr>
          <w:trHeight w:val="360"/>
        </w:trPr>
        <w:tc>
          <w:tcPr>
            <w:tcW w:w="851" w:type="dxa"/>
            <w:vAlign w:val="center"/>
          </w:tcPr>
          <w:p w14:paraId="27D5EAA6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152.</w:t>
            </w:r>
          </w:p>
        </w:tc>
        <w:tc>
          <w:tcPr>
            <w:tcW w:w="1417" w:type="dxa"/>
          </w:tcPr>
          <w:p w14:paraId="5497AF1B" w14:textId="3BDCF064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28.04</w:t>
            </w:r>
          </w:p>
        </w:tc>
        <w:tc>
          <w:tcPr>
            <w:tcW w:w="1276" w:type="dxa"/>
            <w:vAlign w:val="center"/>
          </w:tcPr>
          <w:p w14:paraId="5A257F9D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B9D9DF2" w14:textId="77777777" w:rsidR="005E2F19" w:rsidRDefault="005E2F19" w:rsidP="005E2F19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Повторение и систематизация учебного материала</w:t>
            </w:r>
          </w:p>
        </w:tc>
      </w:tr>
      <w:tr w:rsidR="005E2F19" w:rsidRPr="003228CA" w14:paraId="0A31CD9D" w14:textId="77777777" w:rsidTr="00C60BE5">
        <w:trPr>
          <w:trHeight w:val="360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AB569D9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153.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2CAA9548" w14:textId="25FF0BCA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03.05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72DB0C4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BFBFBF" w:themeFill="background1" w:themeFillShade="BF"/>
          </w:tcPr>
          <w:p w14:paraId="1EE31F3B" w14:textId="77777777" w:rsidR="005E2F19" w:rsidRPr="002462D3" w:rsidRDefault="005E2F19" w:rsidP="005E2F19">
            <w:pPr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Контрольная работа № 11</w:t>
            </w:r>
          </w:p>
        </w:tc>
      </w:tr>
      <w:tr w:rsidR="005E2F19" w:rsidRPr="003228CA" w14:paraId="5C73A616" w14:textId="77777777" w:rsidTr="00C60BE5">
        <w:trPr>
          <w:trHeight w:val="360"/>
        </w:trPr>
        <w:tc>
          <w:tcPr>
            <w:tcW w:w="851" w:type="dxa"/>
            <w:vAlign w:val="center"/>
          </w:tcPr>
          <w:p w14:paraId="33A9B5D6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10B19641" w14:textId="44740798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04.05</w:t>
            </w:r>
          </w:p>
        </w:tc>
        <w:tc>
          <w:tcPr>
            <w:tcW w:w="1276" w:type="dxa"/>
            <w:vAlign w:val="center"/>
          </w:tcPr>
          <w:p w14:paraId="07DE0858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6BF2CB71" w14:textId="77777777" w:rsidR="005E2F19" w:rsidRDefault="005E2F19" w:rsidP="005E2F19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Повторение и систематизация учебного материала  – 17 ч</w:t>
            </w:r>
          </w:p>
        </w:tc>
      </w:tr>
      <w:tr w:rsidR="005E2F19" w:rsidRPr="003228CA" w14:paraId="1351351F" w14:textId="77777777" w:rsidTr="00C60BE5">
        <w:trPr>
          <w:trHeight w:val="360"/>
        </w:trPr>
        <w:tc>
          <w:tcPr>
            <w:tcW w:w="851" w:type="dxa"/>
            <w:vAlign w:val="center"/>
          </w:tcPr>
          <w:p w14:paraId="5BB77388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154.</w:t>
            </w:r>
          </w:p>
        </w:tc>
        <w:tc>
          <w:tcPr>
            <w:tcW w:w="1417" w:type="dxa"/>
          </w:tcPr>
          <w:p w14:paraId="27D80492" w14:textId="32542970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07.05</w:t>
            </w:r>
          </w:p>
        </w:tc>
        <w:tc>
          <w:tcPr>
            <w:tcW w:w="1276" w:type="dxa"/>
            <w:vAlign w:val="center"/>
          </w:tcPr>
          <w:p w14:paraId="2534188D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A9EA5F3" w14:textId="77777777" w:rsidR="005E2F19" w:rsidRDefault="005E2F19" w:rsidP="005E2F19">
            <w:pPr>
              <w:rPr>
                <w:sz w:val="28"/>
              </w:rPr>
            </w:pPr>
            <w:r>
              <w:rPr>
                <w:sz w:val="28"/>
              </w:rPr>
              <w:t>Повторение. Признаки делимости</w:t>
            </w:r>
          </w:p>
        </w:tc>
      </w:tr>
      <w:tr w:rsidR="005E2F19" w:rsidRPr="003228CA" w14:paraId="1AF029C8" w14:textId="77777777" w:rsidTr="00C60BE5">
        <w:trPr>
          <w:trHeight w:val="360"/>
        </w:trPr>
        <w:tc>
          <w:tcPr>
            <w:tcW w:w="851" w:type="dxa"/>
            <w:vAlign w:val="center"/>
          </w:tcPr>
          <w:p w14:paraId="2D6F9192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155.</w:t>
            </w:r>
          </w:p>
        </w:tc>
        <w:tc>
          <w:tcPr>
            <w:tcW w:w="1417" w:type="dxa"/>
          </w:tcPr>
          <w:p w14:paraId="2C30676E" w14:textId="225768AE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08.05</w:t>
            </w:r>
          </w:p>
        </w:tc>
        <w:tc>
          <w:tcPr>
            <w:tcW w:w="1276" w:type="dxa"/>
            <w:vAlign w:val="center"/>
          </w:tcPr>
          <w:p w14:paraId="57FCB52F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14BFBE31" w14:textId="77777777" w:rsidR="005E2F19" w:rsidRDefault="005E2F19" w:rsidP="005E2F19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Наибольший общий делитель. Наименьшее общее кратное</w:t>
            </w:r>
          </w:p>
        </w:tc>
      </w:tr>
      <w:tr w:rsidR="005E2F19" w:rsidRPr="003228CA" w14:paraId="5A2D8E24" w14:textId="77777777" w:rsidTr="00C60BE5">
        <w:trPr>
          <w:trHeight w:val="360"/>
        </w:trPr>
        <w:tc>
          <w:tcPr>
            <w:tcW w:w="851" w:type="dxa"/>
            <w:vAlign w:val="center"/>
          </w:tcPr>
          <w:p w14:paraId="0A7F982E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156.</w:t>
            </w:r>
          </w:p>
        </w:tc>
        <w:tc>
          <w:tcPr>
            <w:tcW w:w="1417" w:type="dxa"/>
          </w:tcPr>
          <w:p w14:paraId="5BFDCADE" w14:textId="0E57A23F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10.05</w:t>
            </w:r>
          </w:p>
        </w:tc>
        <w:tc>
          <w:tcPr>
            <w:tcW w:w="1276" w:type="dxa"/>
            <w:vAlign w:val="center"/>
          </w:tcPr>
          <w:p w14:paraId="325C7C4B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1191454" w14:textId="77777777" w:rsidR="005E2F19" w:rsidRDefault="005E2F19" w:rsidP="005E2F19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Сокращение дробей. Сравнение дробей</w:t>
            </w:r>
          </w:p>
        </w:tc>
      </w:tr>
      <w:tr w:rsidR="005E2F19" w:rsidRPr="003228CA" w14:paraId="5F3F76F7" w14:textId="77777777" w:rsidTr="00C60BE5">
        <w:trPr>
          <w:trHeight w:val="360"/>
        </w:trPr>
        <w:tc>
          <w:tcPr>
            <w:tcW w:w="851" w:type="dxa"/>
            <w:vAlign w:val="center"/>
          </w:tcPr>
          <w:p w14:paraId="20B2DAB0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157.</w:t>
            </w:r>
          </w:p>
        </w:tc>
        <w:tc>
          <w:tcPr>
            <w:tcW w:w="1417" w:type="dxa"/>
          </w:tcPr>
          <w:p w14:paraId="087C6317" w14:textId="52F805DB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11.05</w:t>
            </w:r>
          </w:p>
        </w:tc>
        <w:tc>
          <w:tcPr>
            <w:tcW w:w="1276" w:type="dxa"/>
            <w:vAlign w:val="center"/>
          </w:tcPr>
          <w:p w14:paraId="26F211F8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FA81BCE" w14:textId="77777777" w:rsidR="005E2F19" w:rsidRDefault="005E2F19" w:rsidP="005E2F19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Сложение и вычитание дробей</w:t>
            </w:r>
          </w:p>
        </w:tc>
      </w:tr>
      <w:tr w:rsidR="005E2F19" w:rsidRPr="003228CA" w14:paraId="46515407" w14:textId="77777777" w:rsidTr="00C60BE5">
        <w:trPr>
          <w:trHeight w:val="360"/>
        </w:trPr>
        <w:tc>
          <w:tcPr>
            <w:tcW w:w="851" w:type="dxa"/>
            <w:vAlign w:val="center"/>
          </w:tcPr>
          <w:p w14:paraId="20C3C65D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158.</w:t>
            </w:r>
          </w:p>
        </w:tc>
        <w:tc>
          <w:tcPr>
            <w:tcW w:w="1417" w:type="dxa"/>
          </w:tcPr>
          <w:p w14:paraId="119D8F17" w14:textId="259C0B81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14.05</w:t>
            </w:r>
          </w:p>
        </w:tc>
        <w:tc>
          <w:tcPr>
            <w:tcW w:w="1276" w:type="dxa"/>
            <w:vAlign w:val="center"/>
          </w:tcPr>
          <w:p w14:paraId="64872CC3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0CD12A7" w14:textId="77777777" w:rsidR="005E2F19" w:rsidRDefault="005E2F19" w:rsidP="005E2F19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Умножение дробей</w:t>
            </w:r>
          </w:p>
        </w:tc>
      </w:tr>
      <w:tr w:rsidR="005E2F19" w:rsidRPr="003228CA" w14:paraId="4F789F6C" w14:textId="77777777" w:rsidTr="00C60BE5">
        <w:trPr>
          <w:trHeight w:val="360"/>
        </w:trPr>
        <w:tc>
          <w:tcPr>
            <w:tcW w:w="851" w:type="dxa"/>
            <w:vAlign w:val="center"/>
          </w:tcPr>
          <w:p w14:paraId="391175B2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159.</w:t>
            </w:r>
          </w:p>
        </w:tc>
        <w:tc>
          <w:tcPr>
            <w:tcW w:w="1417" w:type="dxa"/>
          </w:tcPr>
          <w:p w14:paraId="6DDD0FBE" w14:textId="6E720C0F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15.05</w:t>
            </w:r>
          </w:p>
        </w:tc>
        <w:tc>
          <w:tcPr>
            <w:tcW w:w="1276" w:type="dxa"/>
            <w:vAlign w:val="center"/>
          </w:tcPr>
          <w:p w14:paraId="54B1E34F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76A2E22" w14:textId="77777777" w:rsidR="005E2F19" w:rsidRDefault="005E2F19" w:rsidP="005E2F19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Деление дробей</w:t>
            </w:r>
          </w:p>
        </w:tc>
      </w:tr>
      <w:tr w:rsidR="005E2F19" w:rsidRPr="003228CA" w14:paraId="37251251" w14:textId="77777777" w:rsidTr="00C60BE5">
        <w:trPr>
          <w:trHeight w:val="360"/>
        </w:trPr>
        <w:tc>
          <w:tcPr>
            <w:tcW w:w="851" w:type="dxa"/>
            <w:vAlign w:val="center"/>
          </w:tcPr>
          <w:p w14:paraId="6188E09A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160.</w:t>
            </w:r>
          </w:p>
        </w:tc>
        <w:tc>
          <w:tcPr>
            <w:tcW w:w="1417" w:type="dxa"/>
          </w:tcPr>
          <w:p w14:paraId="5B1D6323" w14:textId="28457E22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16.05</w:t>
            </w:r>
          </w:p>
        </w:tc>
        <w:tc>
          <w:tcPr>
            <w:tcW w:w="1276" w:type="dxa"/>
            <w:vAlign w:val="center"/>
          </w:tcPr>
          <w:p w14:paraId="117124D6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C9EE788" w14:textId="77777777" w:rsidR="005E2F19" w:rsidRDefault="005E2F19" w:rsidP="005E2F19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Отношения</w:t>
            </w:r>
          </w:p>
        </w:tc>
      </w:tr>
      <w:tr w:rsidR="005E2F19" w:rsidRPr="003228CA" w14:paraId="76671C4A" w14:textId="77777777" w:rsidTr="000C499F">
        <w:trPr>
          <w:trHeight w:val="360"/>
        </w:trPr>
        <w:tc>
          <w:tcPr>
            <w:tcW w:w="851" w:type="dxa"/>
            <w:vAlign w:val="center"/>
          </w:tcPr>
          <w:p w14:paraId="243C72F6" w14:textId="77777777" w:rsidR="005E2F19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161.</w:t>
            </w:r>
          </w:p>
        </w:tc>
        <w:tc>
          <w:tcPr>
            <w:tcW w:w="1417" w:type="dxa"/>
          </w:tcPr>
          <w:p w14:paraId="3E13106C" w14:textId="0D049A5F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17.05</w:t>
            </w:r>
          </w:p>
        </w:tc>
        <w:tc>
          <w:tcPr>
            <w:tcW w:w="1276" w:type="dxa"/>
            <w:vAlign w:val="center"/>
          </w:tcPr>
          <w:p w14:paraId="7C69DCE4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44C18FC" w14:textId="77777777" w:rsidR="005E2F19" w:rsidRDefault="005E2F19" w:rsidP="005E2F19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Пропорции</w:t>
            </w:r>
          </w:p>
        </w:tc>
      </w:tr>
      <w:tr w:rsidR="005E2F19" w:rsidRPr="003228CA" w14:paraId="77EAD8B5" w14:textId="77777777" w:rsidTr="00B928E2">
        <w:trPr>
          <w:trHeight w:val="360"/>
        </w:trPr>
        <w:tc>
          <w:tcPr>
            <w:tcW w:w="851" w:type="dxa"/>
            <w:vAlign w:val="center"/>
          </w:tcPr>
          <w:p w14:paraId="6CB52B2E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162.</w:t>
            </w:r>
          </w:p>
        </w:tc>
        <w:tc>
          <w:tcPr>
            <w:tcW w:w="1417" w:type="dxa"/>
          </w:tcPr>
          <w:p w14:paraId="7D467DEA" w14:textId="2902985C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18.05</w:t>
            </w:r>
          </w:p>
        </w:tc>
        <w:tc>
          <w:tcPr>
            <w:tcW w:w="1276" w:type="dxa"/>
            <w:vAlign w:val="center"/>
          </w:tcPr>
          <w:p w14:paraId="1459841B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92DAA4B" w14:textId="77777777" w:rsidR="005E2F19" w:rsidRDefault="005E2F19" w:rsidP="005E2F19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Окружность и круг</w:t>
            </w:r>
          </w:p>
        </w:tc>
      </w:tr>
      <w:tr w:rsidR="005E2F19" w:rsidRPr="003228CA" w14:paraId="1574180C" w14:textId="77777777" w:rsidTr="00B928E2">
        <w:trPr>
          <w:trHeight w:val="360"/>
        </w:trPr>
        <w:tc>
          <w:tcPr>
            <w:tcW w:w="851" w:type="dxa"/>
            <w:vAlign w:val="center"/>
          </w:tcPr>
          <w:p w14:paraId="07889350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163.</w:t>
            </w:r>
          </w:p>
        </w:tc>
        <w:tc>
          <w:tcPr>
            <w:tcW w:w="1417" w:type="dxa"/>
          </w:tcPr>
          <w:p w14:paraId="1D882BC5" w14:textId="639BC169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21.05</w:t>
            </w:r>
          </w:p>
        </w:tc>
        <w:tc>
          <w:tcPr>
            <w:tcW w:w="1276" w:type="dxa"/>
            <w:vAlign w:val="center"/>
          </w:tcPr>
          <w:p w14:paraId="0C03F7E4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F4998B5" w14:textId="77777777" w:rsidR="005E2F19" w:rsidRDefault="005E2F19" w:rsidP="005E2F19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Вероятность случайных событий</w:t>
            </w:r>
          </w:p>
        </w:tc>
      </w:tr>
      <w:tr w:rsidR="005E2F19" w:rsidRPr="003228CA" w14:paraId="6B725FA0" w14:textId="77777777" w:rsidTr="00B928E2">
        <w:trPr>
          <w:trHeight w:val="360"/>
        </w:trPr>
        <w:tc>
          <w:tcPr>
            <w:tcW w:w="851" w:type="dxa"/>
            <w:vAlign w:val="center"/>
          </w:tcPr>
          <w:p w14:paraId="21CB31FE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164.</w:t>
            </w:r>
          </w:p>
        </w:tc>
        <w:tc>
          <w:tcPr>
            <w:tcW w:w="1417" w:type="dxa"/>
          </w:tcPr>
          <w:p w14:paraId="0B49A881" w14:textId="6957B7A0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22.05</w:t>
            </w:r>
          </w:p>
        </w:tc>
        <w:tc>
          <w:tcPr>
            <w:tcW w:w="1276" w:type="dxa"/>
            <w:vAlign w:val="center"/>
          </w:tcPr>
          <w:p w14:paraId="23D21E6D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4EE612F7" w14:textId="77777777" w:rsidR="005E2F19" w:rsidRDefault="005E2F19" w:rsidP="005E2F19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Положительные и отрицательные числа. Сравнение чисел</w:t>
            </w:r>
          </w:p>
        </w:tc>
      </w:tr>
      <w:tr w:rsidR="005E2F19" w:rsidRPr="003228CA" w14:paraId="57395B16" w14:textId="77777777" w:rsidTr="00B928E2">
        <w:trPr>
          <w:trHeight w:val="360"/>
        </w:trPr>
        <w:tc>
          <w:tcPr>
            <w:tcW w:w="851" w:type="dxa"/>
            <w:vAlign w:val="center"/>
          </w:tcPr>
          <w:p w14:paraId="1DCB6B6C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165.</w:t>
            </w:r>
          </w:p>
        </w:tc>
        <w:tc>
          <w:tcPr>
            <w:tcW w:w="1417" w:type="dxa"/>
          </w:tcPr>
          <w:p w14:paraId="1FE4D019" w14:textId="652C7733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23.05</w:t>
            </w:r>
          </w:p>
        </w:tc>
        <w:tc>
          <w:tcPr>
            <w:tcW w:w="1276" w:type="dxa"/>
            <w:vAlign w:val="center"/>
          </w:tcPr>
          <w:p w14:paraId="28101BF6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0D0D6DC8" w14:textId="77777777" w:rsidR="005E2F19" w:rsidRDefault="005E2F19" w:rsidP="005E2F19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Сложение и вычитание рацио</w:t>
            </w:r>
            <w:bookmarkStart w:id="1" w:name="_GoBack"/>
            <w:bookmarkEnd w:id="1"/>
            <w:r>
              <w:rPr>
                <w:sz w:val="28"/>
              </w:rPr>
              <w:t>нальных чисел</w:t>
            </w:r>
          </w:p>
        </w:tc>
      </w:tr>
      <w:tr w:rsidR="005E2F19" w:rsidRPr="003228CA" w14:paraId="284C8112" w14:textId="77777777" w:rsidTr="00B928E2">
        <w:trPr>
          <w:trHeight w:val="360"/>
        </w:trPr>
        <w:tc>
          <w:tcPr>
            <w:tcW w:w="851" w:type="dxa"/>
            <w:vAlign w:val="center"/>
          </w:tcPr>
          <w:p w14:paraId="4E683521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166.</w:t>
            </w:r>
          </w:p>
        </w:tc>
        <w:tc>
          <w:tcPr>
            <w:tcW w:w="1417" w:type="dxa"/>
          </w:tcPr>
          <w:p w14:paraId="0ECB2089" w14:textId="75E5C5F4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24.05</w:t>
            </w:r>
          </w:p>
        </w:tc>
        <w:tc>
          <w:tcPr>
            <w:tcW w:w="1276" w:type="dxa"/>
            <w:vAlign w:val="center"/>
          </w:tcPr>
          <w:p w14:paraId="21ABF0AD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C3CEC92" w14:textId="77777777" w:rsidR="005E2F19" w:rsidRDefault="005E2F19" w:rsidP="005E2F19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Умножение и деление рациональных чисел</w:t>
            </w:r>
          </w:p>
        </w:tc>
      </w:tr>
      <w:tr w:rsidR="005E2F19" w:rsidRPr="003228CA" w14:paraId="37B4CA95" w14:textId="77777777" w:rsidTr="00B928E2">
        <w:trPr>
          <w:trHeight w:val="360"/>
        </w:trPr>
        <w:tc>
          <w:tcPr>
            <w:tcW w:w="851" w:type="dxa"/>
            <w:vAlign w:val="center"/>
          </w:tcPr>
          <w:p w14:paraId="1A0055D3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167.</w:t>
            </w:r>
          </w:p>
        </w:tc>
        <w:tc>
          <w:tcPr>
            <w:tcW w:w="1417" w:type="dxa"/>
          </w:tcPr>
          <w:p w14:paraId="19E941AB" w14:textId="0AE80719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25.05</w:t>
            </w:r>
          </w:p>
        </w:tc>
        <w:tc>
          <w:tcPr>
            <w:tcW w:w="1276" w:type="dxa"/>
            <w:vAlign w:val="center"/>
          </w:tcPr>
          <w:p w14:paraId="2488F193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34A84D93" w14:textId="77777777" w:rsidR="005E2F19" w:rsidRDefault="005E2F19" w:rsidP="005E2F19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Решение уравнений</w:t>
            </w:r>
          </w:p>
        </w:tc>
      </w:tr>
      <w:tr w:rsidR="005E2F19" w:rsidRPr="003228CA" w14:paraId="38B6E8F5" w14:textId="77777777" w:rsidTr="00B928E2">
        <w:trPr>
          <w:trHeight w:val="360"/>
        </w:trPr>
        <w:tc>
          <w:tcPr>
            <w:tcW w:w="851" w:type="dxa"/>
            <w:vAlign w:val="center"/>
          </w:tcPr>
          <w:p w14:paraId="2DCC893A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168.</w:t>
            </w:r>
          </w:p>
        </w:tc>
        <w:tc>
          <w:tcPr>
            <w:tcW w:w="1417" w:type="dxa"/>
          </w:tcPr>
          <w:p w14:paraId="1AB93A68" w14:textId="0264FB77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26.05</w:t>
            </w:r>
          </w:p>
        </w:tc>
        <w:tc>
          <w:tcPr>
            <w:tcW w:w="1276" w:type="dxa"/>
            <w:vAlign w:val="center"/>
          </w:tcPr>
          <w:p w14:paraId="4F02746F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2C399932" w14:textId="77777777" w:rsidR="005E2F19" w:rsidRDefault="005E2F19" w:rsidP="005E2F19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Координатная прямая. Координатная плоскость</w:t>
            </w:r>
          </w:p>
        </w:tc>
      </w:tr>
      <w:tr w:rsidR="005E2F19" w:rsidRPr="003228CA" w14:paraId="46DE0C5C" w14:textId="77777777" w:rsidTr="00B928E2">
        <w:trPr>
          <w:trHeight w:val="360"/>
        </w:trPr>
        <w:tc>
          <w:tcPr>
            <w:tcW w:w="851" w:type="dxa"/>
            <w:vAlign w:val="center"/>
          </w:tcPr>
          <w:p w14:paraId="5C13D804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169.</w:t>
            </w:r>
          </w:p>
        </w:tc>
        <w:tc>
          <w:tcPr>
            <w:tcW w:w="1417" w:type="dxa"/>
          </w:tcPr>
          <w:p w14:paraId="00530991" w14:textId="770FAC3D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28.05</w:t>
            </w:r>
          </w:p>
        </w:tc>
        <w:tc>
          <w:tcPr>
            <w:tcW w:w="1276" w:type="dxa"/>
            <w:vAlign w:val="center"/>
          </w:tcPr>
          <w:p w14:paraId="0CA2B9AC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</w:tcPr>
          <w:p w14:paraId="59B9C597" w14:textId="77777777" w:rsidR="005E2F19" w:rsidRDefault="005E2F19" w:rsidP="005E2F19">
            <w:r w:rsidRPr="004B3E85">
              <w:rPr>
                <w:sz w:val="28"/>
              </w:rPr>
              <w:t>Повторение.</w:t>
            </w:r>
            <w:r>
              <w:rPr>
                <w:sz w:val="28"/>
              </w:rPr>
              <w:t xml:space="preserve"> Графики</w:t>
            </w:r>
          </w:p>
        </w:tc>
      </w:tr>
      <w:tr w:rsidR="005E2F19" w:rsidRPr="003228CA" w14:paraId="6E91A1B1" w14:textId="77777777" w:rsidTr="00B928E2">
        <w:trPr>
          <w:trHeight w:val="360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F8D0029" w14:textId="77777777" w:rsidR="005E2F19" w:rsidRPr="00195EA6" w:rsidRDefault="005E2F19" w:rsidP="005E2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170.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F4BFD75" w14:textId="2F4FA037" w:rsidR="005E2F19" w:rsidRPr="00195EA6" w:rsidRDefault="005E2F19" w:rsidP="005E2F19">
            <w:pPr>
              <w:pStyle w:val="ad"/>
              <w:spacing w:after="0"/>
              <w:ind w:left="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imesNewRoman11pt0pt"/>
                <w:rFonts w:eastAsia="Corbel"/>
              </w:rPr>
              <w:t>29.05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5147662B" w14:textId="77777777" w:rsidR="005E2F19" w:rsidRPr="00195EA6" w:rsidRDefault="005E2F19" w:rsidP="005E2F19">
            <w:pPr>
              <w:pStyle w:val="ad"/>
              <w:spacing w:after="0"/>
              <w:ind w:left="12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7" w:type="dxa"/>
            <w:shd w:val="clear" w:color="auto" w:fill="BFBFBF" w:themeFill="background1" w:themeFillShade="BF"/>
          </w:tcPr>
          <w:p w14:paraId="3B27526B" w14:textId="77777777" w:rsidR="005E2F19" w:rsidRPr="002462D3" w:rsidRDefault="005E2F19" w:rsidP="005E2F19">
            <w:pPr>
              <w:jc w:val="both"/>
              <w:rPr>
                <w:b/>
                <w:i/>
                <w:sz w:val="28"/>
              </w:rPr>
            </w:pPr>
            <w:r w:rsidRPr="002462D3">
              <w:rPr>
                <w:b/>
                <w:i/>
                <w:sz w:val="28"/>
              </w:rPr>
              <w:t>Итоговая контрольная работа</w:t>
            </w:r>
          </w:p>
        </w:tc>
      </w:tr>
    </w:tbl>
    <w:p w14:paraId="63F506CC" w14:textId="77777777" w:rsidR="00086CEE" w:rsidRDefault="00086CEE" w:rsidP="00086CEE">
      <w:pPr>
        <w:jc w:val="right"/>
        <w:rPr>
          <w:sz w:val="28"/>
          <w:szCs w:val="28"/>
        </w:rPr>
      </w:pPr>
    </w:p>
    <w:p w14:paraId="4A12B7EB" w14:textId="77777777" w:rsidR="00086CEE" w:rsidRDefault="00086CEE" w:rsidP="00086CEE">
      <w:pPr>
        <w:jc w:val="right"/>
        <w:rPr>
          <w:sz w:val="28"/>
          <w:szCs w:val="28"/>
        </w:rPr>
      </w:pPr>
    </w:p>
    <w:p w14:paraId="4B269D38" w14:textId="77777777" w:rsidR="00086CEE" w:rsidRDefault="00086CEE" w:rsidP="00086CEE">
      <w:pPr>
        <w:jc w:val="right"/>
        <w:rPr>
          <w:sz w:val="28"/>
          <w:szCs w:val="28"/>
        </w:rPr>
      </w:pPr>
    </w:p>
    <w:p w14:paraId="236A47EF" w14:textId="77777777" w:rsidR="00086CEE" w:rsidRDefault="00086CEE" w:rsidP="00086CEE">
      <w:pPr>
        <w:jc w:val="right"/>
        <w:rPr>
          <w:sz w:val="28"/>
          <w:szCs w:val="28"/>
        </w:rPr>
      </w:pPr>
    </w:p>
    <w:p w14:paraId="3F566674" w14:textId="77777777" w:rsidR="00086CEE" w:rsidRDefault="00086CEE" w:rsidP="00086CEE">
      <w:pPr>
        <w:jc w:val="right"/>
        <w:rPr>
          <w:sz w:val="28"/>
          <w:szCs w:val="28"/>
        </w:rPr>
      </w:pPr>
    </w:p>
    <w:p w14:paraId="70A546AE" w14:textId="77777777" w:rsidR="00086CEE" w:rsidRDefault="00086CEE" w:rsidP="00086CEE">
      <w:pPr>
        <w:jc w:val="right"/>
        <w:rPr>
          <w:sz w:val="28"/>
          <w:szCs w:val="28"/>
        </w:rPr>
      </w:pPr>
    </w:p>
    <w:p w14:paraId="0F95798D" w14:textId="77777777" w:rsidR="00086CEE" w:rsidRDefault="00086CEE" w:rsidP="00086CEE">
      <w:pPr>
        <w:jc w:val="right"/>
        <w:rPr>
          <w:sz w:val="28"/>
          <w:szCs w:val="28"/>
        </w:rPr>
      </w:pPr>
    </w:p>
    <w:p w14:paraId="7464BEE8" w14:textId="77777777" w:rsidR="00086CEE" w:rsidRDefault="00086CEE" w:rsidP="00086CEE">
      <w:pPr>
        <w:jc w:val="right"/>
        <w:rPr>
          <w:sz w:val="28"/>
          <w:szCs w:val="28"/>
        </w:rPr>
      </w:pPr>
    </w:p>
    <w:p w14:paraId="57FCBC52" w14:textId="77777777" w:rsidR="00086CEE" w:rsidRDefault="00086CEE" w:rsidP="00086CEE">
      <w:pPr>
        <w:jc w:val="right"/>
        <w:rPr>
          <w:sz w:val="28"/>
          <w:szCs w:val="28"/>
        </w:rPr>
      </w:pPr>
    </w:p>
    <w:p w14:paraId="15D18150" w14:textId="77777777" w:rsidR="00086CEE" w:rsidRDefault="00086CEE" w:rsidP="00086CEE">
      <w:pPr>
        <w:jc w:val="right"/>
        <w:rPr>
          <w:sz w:val="28"/>
          <w:szCs w:val="28"/>
        </w:rPr>
      </w:pPr>
    </w:p>
    <w:p w14:paraId="215AA6A4" w14:textId="77777777" w:rsidR="00086CEE" w:rsidRDefault="00086CEE" w:rsidP="00086CEE">
      <w:pPr>
        <w:jc w:val="right"/>
        <w:rPr>
          <w:sz w:val="28"/>
          <w:szCs w:val="28"/>
        </w:rPr>
      </w:pPr>
    </w:p>
    <w:p w14:paraId="2DB7AD7B" w14:textId="77777777" w:rsidR="00086CEE" w:rsidRDefault="00086CEE" w:rsidP="00086CEE">
      <w:pPr>
        <w:jc w:val="right"/>
        <w:rPr>
          <w:sz w:val="28"/>
          <w:szCs w:val="28"/>
        </w:rPr>
      </w:pPr>
    </w:p>
    <w:p w14:paraId="7A872198" w14:textId="77777777" w:rsidR="00086CEE" w:rsidRDefault="00086CEE" w:rsidP="00086CEE">
      <w:pPr>
        <w:jc w:val="right"/>
        <w:rPr>
          <w:sz w:val="28"/>
          <w:szCs w:val="28"/>
        </w:rPr>
      </w:pPr>
    </w:p>
    <w:p w14:paraId="2D20C339" w14:textId="77777777" w:rsidR="00086CEE" w:rsidRDefault="00086CEE" w:rsidP="00086CEE">
      <w:pPr>
        <w:jc w:val="right"/>
        <w:rPr>
          <w:sz w:val="28"/>
          <w:szCs w:val="28"/>
        </w:rPr>
      </w:pPr>
    </w:p>
    <w:p w14:paraId="5CEE370D" w14:textId="77777777" w:rsidR="00086CEE" w:rsidRDefault="00086CEE" w:rsidP="00086CEE">
      <w:pPr>
        <w:jc w:val="right"/>
        <w:rPr>
          <w:sz w:val="28"/>
          <w:szCs w:val="28"/>
        </w:rPr>
      </w:pPr>
    </w:p>
    <w:p w14:paraId="39C2C34B" w14:textId="77777777" w:rsidR="00086CEE" w:rsidRDefault="00086CEE" w:rsidP="00086CEE">
      <w:pPr>
        <w:jc w:val="right"/>
        <w:rPr>
          <w:sz w:val="28"/>
          <w:szCs w:val="28"/>
        </w:rPr>
      </w:pPr>
    </w:p>
    <w:p w14:paraId="7FCAD85A" w14:textId="77777777" w:rsidR="00086CEE" w:rsidRDefault="00086CEE" w:rsidP="00086CEE">
      <w:pPr>
        <w:jc w:val="right"/>
        <w:rPr>
          <w:sz w:val="28"/>
          <w:szCs w:val="28"/>
        </w:rPr>
      </w:pPr>
    </w:p>
    <w:p w14:paraId="23DAF92C" w14:textId="77777777" w:rsidR="00086CEE" w:rsidRDefault="00086CEE" w:rsidP="00086CEE">
      <w:pPr>
        <w:jc w:val="right"/>
        <w:rPr>
          <w:sz w:val="28"/>
          <w:szCs w:val="28"/>
        </w:rPr>
      </w:pPr>
    </w:p>
    <w:p w14:paraId="2295C5DB" w14:textId="77777777" w:rsidR="00086CEE" w:rsidRDefault="00086CEE" w:rsidP="00086CEE">
      <w:pPr>
        <w:jc w:val="right"/>
        <w:rPr>
          <w:sz w:val="28"/>
          <w:szCs w:val="28"/>
        </w:rPr>
      </w:pPr>
    </w:p>
    <w:p w14:paraId="66D4373A" w14:textId="77777777" w:rsidR="00086CEE" w:rsidRDefault="00086CEE" w:rsidP="00086CEE">
      <w:pPr>
        <w:jc w:val="right"/>
        <w:rPr>
          <w:sz w:val="28"/>
          <w:szCs w:val="28"/>
        </w:rPr>
      </w:pPr>
    </w:p>
    <w:p w14:paraId="76578FA6" w14:textId="77777777" w:rsidR="00086CEE" w:rsidRDefault="00086CEE" w:rsidP="00086CEE">
      <w:pPr>
        <w:jc w:val="right"/>
        <w:rPr>
          <w:sz w:val="28"/>
          <w:szCs w:val="28"/>
        </w:rPr>
      </w:pPr>
    </w:p>
    <w:p w14:paraId="182EBC82" w14:textId="77777777" w:rsidR="00321424" w:rsidRDefault="00321424" w:rsidP="00BB4C2E">
      <w:pPr>
        <w:jc w:val="right"/>
        <w:rPr>
          <w:sz w:val="28"/>
          <w:szCs w:val="28"/>
        </w:rPr>
      </w:pPr>
    </w:p>
    <w:p w14:paraId="54027B9A" w14:textId="77777777" w:rsidR="00321424" w:rsidRDefault="00321424" w:rsidP="00BB4C2E">
      <w:pPr>
        <w:jc w:val="right"/>
        <w:rPr>
          <w:sz w:val="28"/>
          <w:szCs w:val="28"/>
        </w:rPr>
      </w:pPr>
    </w:p>
    <w:p w14:paraId="7E4C9B82" w14:textId="77777777" w:rsidR="00321424" w:rsidRDefault="00321424" w:rsidP="00BB4C2E">
      <w:pPr>
        <w:jc w:val="right"/>
        <w:rPr>
          <w:sz w:val="28"/>
          <w:szCs w:val="28"/>
        </w:rPr>
      </w:pPr>
    </w:p>
    <w:p w14:paraId="5BF6BEE3" w14:textId="77777777" w:rsidR="00321424" w:rsidRDefault="00321424" w:rsidP="00BB4C2E">
      <w:pPr>
        <w:jc w:val="right"/>
        <w:rPr>
          <w:sz w:val="28"/>
          <w:szCs w:val="28"/>
        </w:rPr>
      </w:pPr>
    </w:p>
    <w:p w14:paraId="240603A0" w14:textId="77777777" w:rsidR="00321424" w:rsidRDefault="00321424" w:rsidP="00BB4C2E">
      <w:pPr>
        <w:jc w:val="right"/>
        <w:rPr>
          <w:sz w:val="28"/>
          <w:szCs w:val="28"/>
        </w:rPr>
      </w:pPr>
    </w:p>
    <w:p w14:paraId="15C5DFF4" w14:textId="77777777" w:rsidR="00321424" w:rsidRDefault="00321424" w:rsidP="00BB4C2E">
      <w:pPr>
        <w:jc w:val="right"/>
        <w:rPr>
          <w:sz w:val="28"/>
          <w:szCs w:val="28"/>
        </w:rPr>
      </w:pPr>
    </w:p>
    <w:p w14:paraId="632D4A69" w14:textId="77777777" w:rsidR="00321424" w:rsidRDefault="00321424" w:rsidP="00BB4C2E">
      <w:pPr>
        <w:jc w:val="right"/>
        <w:rPr>
          <w:sz w:val="28"/>
          <w:szCs w:val="28"/>
        </w:rPr>
      </w:pPr>
    </w:p>
    <w:p w14:paraId="5B8C95E1" w14:textId="77777777" w:rsidR="00321424" w:rsidRDefault="00321424" w:rsidP="00BB4C2E">
      <w:pPr>
        <w:jc w:val="right"/>
        <w:rPr>
          <w:sz w:val="28"/>
          <w:szCs w:val="28"/>
        </w:rPr>
      </w:pPr>
    </w:p>
    <w:p w14:paraId="3B5EBC9E" w14:textId="77777777" w:rsidR="00321424" w:rsidRDefault="00321424" w:rsidP="00BB4C2E">
      <w:pPr>
        <w:jc w:val="right"/>
        <w:rPr>
          <w:sz w:val="28"/>
          <w:szCs w:val="28"/>
        </w:rPr>
      </w:pPr>
    </w:p>
    <w:p w14:paraId="3C76D81C" w14:textId="77777777" w:rsidR="00321424" w:rsidRDefault="00321424" w:rsidP="00BB4C2E">
      <w:pPr>
        <w:jc w:val="right"/>
        <w:rPr>
          <w:sz w:val="28"/>
          <w:szCs w:val="28"/>
        </w:rPr>
      </w:pPr>
    </w:p>
    <w:p w14:paraId="364D746D" w14:textId="77777777" w:rsidR="00321424" w:rsidRDefault="00321424" w:rsidP="00BB4C2E">
      <w:pPr>
        <w:jc w:val="right"/>
        <w:rPr>
          <w:sz w:val="28"/>
          <w:szCs w:val="28"/>
        </w:rPr>
      </w:pPr>
    </w:p>
    <w:p w14:paraId="547853A9" w14:textId="77777777" w:rsidR="00BE5A87" w:rsidRPr="00BE5A87" w:rsidRDefault="00BE5A87">
      <w:pPr>
        <w:rPr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Григорьева Анна Александровна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BE5A87" w:rsidRPr="00BE5A87" w:rsidSect="00A376DA">
      <w:pgSz w:w="16838" w:h="11906" w:orient="landscape"/>
      <w:pgMar w:top="425" w:right="397" w:bottom="567" w:left="709" w:header="720" w:footer="720" w:gutter="0"/>
      <w:cols w:space="720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5FF" w:usb2="0A2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865">
    <w:multiLevelType w:val="hybridMultilevel"/>
    <w:lvl w:ilvl="0" w:tplc="21976539">
      <w:start w:val="1"/>
      <w:numFmt w:val="decimal"/>
      <w:lvlText w:val="%1."/>
      <w:lvlJc w:val="left"/>
      <w:pPr>
        <w:ind w:left="720" w:hanging="360"/>
      </w:pPr>
    </w:lvl>
    <w:lvl w:ilvl="1" w:tplc="21976539" w:tentative="1">
      <w:start w:val="1"/>
      <w:numFmt w:val="lowerLetter"/>
      <w:lvlText w:val="%2."/>
      <w:lvlJc w:val="left"/>
      <w:pPr>
        <w:ind w:left="1440" w:hanging="360"/>
      </w:pPr>
    </w:lvl>
    <w:lvl w:ilvl="2" w:tplc="21976539" w:tentative="1">
      <w:start w:val="1"/>
      <w:numFmt w:val="lowerRoman"/>
      <w:lvlText w:val="%3."/>
      <w:lvlJc w:val="right"/>
      <w:pPr>
        <w:ind w:left="2160" w:hanging="180"/>
      </w:pPr>
    </w:lvl>
    <w:lvl w:ilvl="3" w:tplc="21976539" w:tentative="1">
      <w:start w:val="1"/>
      <w:numFmt w:val="decimal"/>
      <w:lvlText w:val="%4."/>
      <w:lvlJc w:val="left"/>
      <w:pPr>
        <w:ind w:left="2880" w:hanging="360"/>
      </w:pPr>
    </w:lvl>
    <w:lvl w:ilvl="4" w:tplc="21976539" w:tentative="1">
      <w:start w:val="1"/>
      <w:numFmt w:val="lowerLetter"/>
      <w:lvlText w:val="%5."/>
      <w:lvlJc w:val="left"/>
      <w:pPr>
        <w:ind w:left="3600" w:hanging="360"/>
      </w:pPr>
    </w:lvl>
    <w:lvl w:ilvl="5" w:tplc="21976539" w:tentative="1">
      <w:start w:val="1"/>
      <w:numFmt w:val="lowerRoman"/>
      <w:lvlText w:val="%6."/>
      <w:lvlJc w:val="right"/>
      <w:pPr>
        <w:ind w:left="4320" w:hanging="180"/>
      </w:pPr>
    </w:lvl>
    <w:lvl w:ilvl="6" w:tplc="21976539" w:tentative="1">
      <w:start w:val="1"/>
      <w:numFmt w:val="decimal"/>
      <w:lvlText w:val="%7."/>
      <w:lvlJc w:val="left"/>
      <w:pPr>
        <w:ind w:left="5040" w:hanging="360"/>
      </w:pPr>
    </w:lvl>
    <w:lvl w:ilvl="7" w:tplc="21976539" w:tentative="1">
      <w:start w:val="1"/>
      <w:numFmt w:val="lowerLetter"/>
      <w:lvlText w:val="%8."/>
      <w:lvlJc w:val="left"/>
      <w:pPr>
        <w:ind w:left="5760" w:hanging="360"/>
      </w:pPr>
    </w:lvl>
    <w:lvl w:ilvl="8" w:tplc="2197653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64">
    <w:multiLevelType w:val="hybridMultilevel"/>
    <w:lvl w:ilvl="0" w:tplc="36736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1374F30"/>
    <w:multiLevelType w:val="hybridMultilevel"/>
    <w:tmpl w:val="517C8C4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2E71575"/>
    <w:multiLevelType w:val="hybridMultilevel"/>
    <w:tmpl w:val="31026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3073E1"/>
    <w:multiLevelType w:val="hybridMultilevel"/>
    <w:tmpl w:val="C0AC291E"/>
    <w:lvl w:ilvl="0" w:tplc="041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6">
    <w:nsid w:val="0B667E32"/>
    <w:multiLevelType w:val="hybridMultilevel"/>
    <w:tmpl w:val="5666DD1E"/>
    <w:lvl w:ilvl="0" w:tplc="1BA6FA9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7">
    <w:nsid w:val="117C6A1F"/>
    <w:multiLevelType w:val="multilevel"/>
    <w:tmpl w:val="D22EE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B87E82"/>
    <w:multiLevelType w:val="multilevel"/>
    <w:tmpl w:val="19760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296ACD"/>
    <w:multiLevelType w:val="multilevel"/>
    <w:tmpl w:val="030E6B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FC2954"/>
    <w:multiLevelType w:val="hybridMultilevel"/>
    <w:tmpl w:val="3D94E3B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A862B59"/>
    <w:multiLevelType w:val="hybridMultilevel"/>
    <w:tmpl w:val="70503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F05CD4"/>
    <w:multiLevelType w:val="hybridMultilevel"/>
    <w:tmpl w:val="FD5E90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315B6A"/>
    <w:multiLevelType w:val="hybridMultilevel"/>
    <w:tmpl w:val="3B967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7A70B0"/>
    <w:multiLevelType w:val="hybridMultilevel"/>
    <w:tmpl w:val="D3A26E32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0B00628"/>
    <w:multiLevelType w:val="hybridMultilevel"/>
    <w:tmpl w:val="9A74020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3E05612"/>
    <w:multiLevelType w:val="hybridMultilevel"/>
    <w:tmpl w:val="90EAE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D93610"/>
    <w:multiLevelType w:val="hybridMultilevel"/>
    <w:tmpl w:val="8BF4732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8">
    <w:nsid w:val="34F54B04"/>
    <w:multiLevelType w:val="hybridMultilevel"/>
    <w:tmpl w:val="47C49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90727"/>
    <w:multiLevelType w:val="hybridMultilevel"/>
    <w:tmpl w:val="3A682B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DA6C57"/>
    <w:multiLevelType w:val="hybridMultilevel"/>
    <w:tmpl w:val="45FE9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0E36DB"/>
    <w:multiLevelType w:val="hybridMultilevel"/>
    <w:tmpl w:val="DA28E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59530A"/>
    <w:multiLevelType w:val="hybridMultilevel"/>
    <w:tmpl w:val="C8A4E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A807C5"/>
    <w:multiLevelType w:val="hybridMultilevel"/>
    <w:tmpl w:val="E96EE164"/>
    <w:lvl w:ilvl="0" w:tplc="8D6CE61A">
      <w:numFmt w:val="bullet"/>
      <w:lvlText w:val="•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3E0A55F4"/>
    <w:multiLevelType w:val="hybridMultilevel"/>
    <w:tmpl w:val="05C83C1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6272AC"/>
    <w:multiLevelType w:val="multilevel"/>
    <w:tmpl w:val="EFAE8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5C37F4"/>
    <w:multiLevelType w:val="multilevel"/>
    <w:tmpl w:val="78140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881D20"/>
    <w:multiLevelType w:val="multilevel"/>
    <w:tmpl w:val="360A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72C21F5"/>
    <w:multiLevelType w:val="multilevel"/>
    <w:tmpl w:val="B9348C5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47653A45"/>
    <w:multiLevelType w:val="hybridMultilevel"/>
    <w:tmpl w:val="57DCF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875013"/>
    <w:multiLevelType w:val="hybridMultilevel"/>
    <w:tmpl w:val="495A98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494635E9"/>
    <w:multiLevelType w:val="multilevel"/>
    <w:tmpl w:val="DF9E6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E054ECB"/>
    <w:multiLevelType w:val="multilevel"/>
    <w:tmpl w:val="EB608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EC94173"/>
    <w:multiLevelType w:val="hybridMultilevel"/>
    <w:tmpl w:val="6914A308"/>
    <w:lvl w:ilvl="0" w:tplc="04190001">
      <w:start w:val="1"/>
      <w:numFmt w:val="bullet"/>
      <w:lvlText w:val=""/>
      <w:lvlJc w:val="left"/>
      <w:pPr>
        <w:ind w:left="11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34">
    <w:nsid w:val="52CC1BFA"/>
    <w:multiLevelType w:val="multilevel"/>
    <w:tmpl w:val="DFDC7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44E71C1"/>
    <w:multiLevelType w:val="hybridMultilevel"/>
    <w:tmpl w:val="8B221760"/>
    <w:lvl w:ilvl="0" w:tplc="0419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36">
    <w:nsid w:val="56967EF1"/>
    <w:multiLevelType w:val="hybridMultilevel"/>
    <w:tmpl w:val="4A66A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6B11929"/>
    <w:multiLevelType w:val="hybridMultilevel"/>
    <w:tmpl w:val="047C4488"/>
    <w:lvl w:ilvl="0" w:tplc="00000015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57028F"/>
    <w:multiLevelType w:val="hybridMultilevel"/>
    <w:tmpl w:val="33C45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B22323"/>
    <w:multiLevelType w:val="hybridMultilevel"/>
    <w:tmpl w:val="777AE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EF49D9"/>
    <w:multiLevelType w:val="hybridMultilevel"/>
    <w:tmpl w:val="9E1621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607D6E88"/>
    <w:multiLevelType w:val="hybridMultilevel"/>
    <w:tmpl w:val="4B0C8E72"/>
    <w:lvl w:ilvl="0" w:tplc="1BA6FA9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42">
    <w:nsid w:val="72BF6883"/>
    <w:multiLevelType w:val="hybridMultilevel"/>
    <w:tmpl w:val="F5C2B84C"/>
    <w:lvl w:ilvl="0" w:tplc="CBCA932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>
    <w:nsid w:val="733C2639"/>
    <w:multiLevelType w:val="multilevel"/>
    <w:tmpl w:val="15BA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0"/>
  </w:num>
  <w:num w:numId="5">
    <w:abstractNumId w:val="17"/>
  </w:num>
  <w:num w:numId="6">
    <w:abstractNumId w:val="19"/>
  </w:num>
  <w:num w:numId="7">
    <w:abstractNumId w:val="12"/>
  </w:num>
  <w:num w:numId="8">
    <w:abstractNumId w:val="39"/>
  </w:num>
  <w:num w:numId="9">
    <w:abstractNumId w:val="3"/>
  </w:num>
  <w:num w:numId="10">
    <w:abstractNumId w:val="16"/>
  </w:num>
  <w:num w:numId="11">
    <w:abstractNumId w:val="4"/>
  </w:num>
  <w:num w:numId="12">
    <w:abstractNumId w:val="13"/>
  </w:num>
  <w:num w:numId="13">
    <w:abstractNumId w:val="22"/>
  </w:num>
  <w:num w:numId="14">
    <w:abstractNumId w:val="38"/>
  </w:num>
  <w:num w:numId="15">
    <w:abstractNumId w:val="18"/>
  </w:num>
  <w:num w:numId="16">
    <w:abstractNumId w:val="24"/>
  </w:num>
  <w:num w:numId="17">
    <w:abstractNumId w:val="14"/>
  </w:num>
  <w:num w:numId="18">
    <w:abstractNumId w:val="36"/>
  </w:num>
  <w:num w:numId="19">
    <w:abstractNumId w:val="37"/>
  </w:num>
  <w:num w:numId="20">
    <w:abstractNumId w:val="11"/>
  </w:num>
  <w:num w:numId="21">
    <w:abstractNumId w:val="29"/>
  </w:num>
  <w:num w:numId="22">
    <w:abstractNumId w:val="41"/>
  </w:num>
  <w:num w:numId="23">
    <w:abstractNumId w:val="6"/>
  </w:num>
  <w:num w:numId="24">
    <w:abstractNumId w:val="25"/>
  </w:num>
  <w:num w:numId="25">
    <w:abstractNumId w:val="9"/>
  </w:num>
  <w:num w:numId="26">
    <w:abstractNumId w:val="23"/>
  </w:num>
  <w:num w:numId="27">
    <w:abstractNumId w:val="31"/>
  </w:num>
  <w:num w:numId="28">
    <w:abstractNumId w:val="43"/>
  </w:num>
  <w:num w:numId="29">
    <w:abstractNumId w:val="27"/>
  </w:num>
  <w:num w:numId="30">
    <w:abstractNumId w:val="26"/>
  </w:num>
  <w:num w:numId="31">
    <w:abstractNumId w:val="34"/>
  </w:num>
  <w:num w:numId="32">
    <w:abstractNumId w:val="7"/>
  </w:num>
  <w:num w:numId="33">
    <w:abstractNumId w:val="8"/>
  </w:num>
  <w:num w:numId="34">
    <w:abstractNumId w:val="32"/>
  </w:num>
  <w:num w:numId="35">
    <w:abstractNumId w:val="5"/>
  </w:num>
  <w:num w:numId="36">
    <w:abstractNumId w:val="35"/>
  </w:num>
  <w:num w:numId="37">
    <w:abstractNumId w:val="40"/>
  </w:num>
  <w:num w:numId="38">
    <w:abstractNumId w:val="42"/>
  </w:num>
  <w:num w:numId="39">
    <w:abstractNumId w:val="10"/>
  </w:num>
  <w:num w:numId="40">
    <w:abstractNumId w:val="33"/>
  </w:num>
  <w:num w:numId="41">
    <w:abstractNumId w:val="30"/>
  </w:num>
  <w:num w:numId="42">
    <w:abstractNumId w:val="21"/>
  </w:num>
  <w:num w:numId="11864">
    <w:abstractNumId w:val="11864"/>
  </w:num>
  <w:num w:numId="11865">
    <w:abstractNumId w:val="11865"/>
  </w:num>
  <w:numIdMacAtCleanup w:val="4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CC0862"/>
    <w:rsid w:val="00001C1E"/>
    <w:rsid w:val="000039B2"/>
    <w:rsid w:val="00003A4B"/>
    <w:rsid w:val="0000514E"/>
    <w:rsid w:val="00006BF7"/>
    <w:rsid w:val="00011D59"/>
    <w:rsid w:val="000157D3"/>
    <w:rsid w:val="00015D74"/>
    <w:rsid w:val="00024BDC"/>
    <w:rsid w:val="000265BB"/>
    <w:rsid w:val="0002696E"/>
    <w:rsid w:val="00031CCC"/>
    <w:rsid w:val="000331C5"/>
    <w:rsid w:val="00034DAC"/>
    <w:rsid w:val="00045C4A"/>
    <w:rsid w:val="000521BC"/>
    <w:rsid w:val="0005478C"/>
    <w:rsid w:val="00064B66"/>
    <w:rsid w:val="00064D6F"/>
    <w:rsid w:val="000653BA"/>
    <w:rsid w:val="00066CEE"/>
    <w:rsid w:val="000775CC"/>
    <w:rsid w:val="00080BF8"/>
    <w:rsid w:val="000826EA"/>
    <w:rsid w:val="00082DD1"/>
    <w:rsid w:val="00084126"/>
    <w:rsid w:val="00084459"/>
    <w:rsid w:val="00086256"/>
    <w:rsid w:val="00086CEE"/>
    <w:rsid w:val="00094D44"/>
    <w:rsid w:val="000951C1"/>
    <w:rsid w:val="000975E3"/>
    <w:rsid w:val="000A1393"/>
    <w:rsid w:val="000A39D8"/>
    <w:rsid w:val="000A6A34"/>
    <w:rsid w:val="000B0503"/>
    <w:rsid w:val="000B0AC3"/>
    <w:rsid w:val="000B18B7"/>
    <w:rsid w:val="000C2521"/>
    <w:rsid w:val="000C2C2B"/>
    <w:rsid w:val="000C47F0"/>
    <w:rsid w:val="000C720C"/>
    <w:rsid w:val="000C73FF"/>
    <w:rsid w:val="000D21A9"/>
    <w:rsid w:val="000D64EC"/>
    <w:rsid w:val="000E040F"/>
    <w:rsid w:val="000E506A"/>
    <w:rsid w:val="000E57DD"/>
    <w:rsid w:val="000F0DCB"/>
    <w:rsid w:val="000F1DA6"/>
    <w:rsid w:val="000F260F"/>
    <w:rsid w:val="000F3BD5"/>
    <w:rsid w:val="000F3E89"/>
    <w:rsid w:val="000F6F90"/>
    <w:rsid w:val="00112214"/>
    <w:rsid w:val="0011241F"/>
    <w:rsid w:val="001138C2"/>
    <w:rsid w:val="0011590E"/>
    <w:rsid w:val="00117FC7"/>
    <w:rsid w:val="001219B9"/>
    <w:rsid w:val="00131B97"/>
    <w:rsid w:val="001350EC"/>
    <w:rsid w:val="00136F19"/>
    <w:rsid w:val="00137763"/>
    <w:rsid w:val="00137FA1"/>
    <w:rsid w:val="0014048A"/>
    <w:rsid w:val="00140DDE"/>
    <w:rsid w:val="00141006"/>
    <w:rsid w:val="00145573"/>
    <w:rsid w:val="0015183D"/>
    <w:rsid w:val="00153998"/>
    <w:rsid w:val="00153D3D"/>
    <w:rsid w:val="00160748"/>
    <w:rsid w:val="00164199"/>
    <w:rsid w:val="0016601D"/>
    <w:rsid w:val="00171C30"/>
    <w:rsid w:val="0017222B"/>
    <w:rsid w:val="00174615"/>
    <w:rsid w:val="00174752"/>
    <w:rsid w:val="00181DF6"/>
    <w:rsid w:val="00183E1E"/>
    <w:rsid w:val="001847BF"/>
    <w:rsid w:val="00185485"/>
    <w:rsid w:val="00190029"/>
    <w:rsid w:val="00195EA6"/>
    <w:rsid w:val="001964D9"/>
    <w:rsid w:val="00197B77"/>
    <w:rsid w:val="001A0D32"/>
    <w:rsid w:val="001A1DD3"/>
    <w:rsid w:val="001A350D"/>
    <w:rsid w:val="001A4141"/>
    <w:rsid w:val="001A6236"/>
    <w:rsid w:val="001B38A2"/>
    <w:rsid w:val="001C0C5B"/>
    <w:rsid w:val="001C22F6"/>
    <w:rsid w:val="001C7439"/>
    <w:rsid w:val="001D0064"/>
    <w:rsid w:val="001D0A7A"/>
    <w:rsid w:val="001D4E57"/>
    <w:rsid w:val="001D5921"/>
    <w:rsid w:val="001E0642"/>
    <w:rsid w:val="001E20F5"/>
    <w:rsid w:val="001E3008"/>
    <w:rsid w:val="001E7059"/>
    <w:rsid w:val="001E7EE4"/>
    <w:rsid w:val="001F1124"/>
    <w:rsid w:val="001F4831"/>
    <w:rsid w:val="001F4BDB"/>
    <w:rsid w:val="001F69EB"/>
    <w:rsid w:val="001F7123"/>
    <w:rsid w:val="00201316"/>
    <w:rsid w:val="00205199"/>
    <w:rsid w:val="00206C33"/>
    <w:rsid w:val="0020737D"/>
    <w:rsid w:val="00210EA0"/>
    <w:rsid w:val="00211BFD"/>
    <w:rsid w:val="00212008"/>
    <w:rsid w:val="002178BD"/>
    <w:rsid w:val="00220346"/>
    <w:rsid w:val="0023011E"/>
    <w:rsid w:val="00230F75"/>
    <w:rsid w:val="00232CC6"/>
    <w:rsid w:val="00232DAD"/>
    <w:rsid w:val="00234FE9"/>
    <w:rsid w:val="00235955"/>
    <w:rsid w:val="00235C81"/>
    <w:rsid w:val="00235FFD"/>
    <w:rsid w:val="00236165"/>
    <w:rsid w:val="00236FA6"/>
    <w:rsid w:val="002400E6"/>
    <w:rsid w:val="00240B4E"/>
    <w:rsid w:val="00241DDA"/>
    <w:rsid w:val="00242D80"/>
    <w:rsid w:val="0024378F"/>
    <w:rsid w:val="002462D3"/>
    <w:rsid w:val="00252477"/>
    <w:rsid w:val="00252723"/>
    <w:rsid w:val="00252CC1"/>
    <w:rsid w:val="00253424"/>
    <w:rsid w:val="00260486"/>
    <w:rsid w:val="002616AF"/>
    <w:rsid w:val="00262ABF"/>
    <w:rsid w:val="00264183"/>
    <w:rsid w:val="0026493C"/>
    <w:rsid w:val="00265071"/>
    <w:rsid w:val="0026556C"/>
    <w:rsid w:val="002658B3"/>
    <w:rsid w:val="00267BA1"/>
    <w:rsid w:val="00270E90"/>
    <w:rsid w:val="00273CB6"/>
    <w:rsid w:val="002767EA"/>
    <w:rsid w:val="00280977"/>
    <w:rsid w:val="00283FDE"/>
    <w:rsid w:val="00284811"/>
    <w:rsid w:val="002857DD"/>
    <w:rsid w:val="00285EDB"/>
    <w:rsid w:val="00286596"/>
    <w:rsid w:val="00286BCB"/>
    <w:rsid w:val="00290C44"/>
    <w:rsid w:val="00295B07"/>
    <w:rsid w:val="00296E15"/>
    <w:rsid w:val="002A2356"/>
    <w:rsid w:val="002A2447"/>
    <w:rsid w:val="002B0451"/>
    <w:rsid w:val="002B1FA2"/>
    <w:rsid w:val="002B1FF8"/>
    <w:rsid w:val="002B3D75"/>
    <w:rsid w:val="002B5DB4"/>
    <w:rsid w:val="002C3662"/>
    <w:rsid w:val="002C66FA"/>
    <w:rsid w:val="002C695D"/>
    <w:rsid w:val="002C72DE"/>
    <w:rsid w:val="002C7D0A"/>
    <w:rsid w:val="002D18E9"/>
    <w:rsid w:val="002D209D"/>
    <w:rsid w:val="002D2CED"/>
    <w:rsid w:val="002D6376"/>
    <w:rsid w:val="002D7488"/>
    <w:rsid w:val="002E01BB"/>
    <w:rsid w:val="002E27DA"/>
    <w:rsid w:val="002E3C3C"/>
    <w:rsid w:val="002E6144"/>
    <w:rsid w:val="002F2D29"/>
    <w:rsid w:val="002F76A0"/>
    <w:rsid w:val="0030267F"/>
    <w:rsid w:val="0030520F"/>
    <w:rsid w:val="003055AD"/>
    <w:rsid w:val="00310BF9"/>
    <w:rsid w:val="003161FF"/>
    <w:rsid w:val="00321424"/>
    <w:rsid w:val="00321D78"/>
    <w:rsid w:val="00322B64"/>
    <w:rsid w:val="003308B0"/>
    <w:rsid w:val="00330B3F"/>
    <w:rsid w:val="0033376E"/>
    <w:rsid w:val="003356DE"/>
    <w:rsid w:val="00340F18"/>
    <w:rsid w:val="00342B65"/>
    <w:rsid w:val="0034515A"/>
    <w:rsid w:val="00345421"/>
    <w:rsid w:val="003502FC"/>
    <w:rsid w:val="0035234C"/>
    <w:rsid w:val="00353F84"/>
    <w:rsid w:val="00354DEE"/>
    <w:rsid w:val="0036120D"/>
    <w:rsid w:val="00361215"/>
    <w:rsid w:val="00366204"/>
    <w:rsid w:val="00371ECD"/>
    <w:rsid w:val="00373583"/>
    <w:rsid w:val="00373E10"/>
    <w:rsid w:val="003748B3"/>
    <w:rsid w:val="00374FAD"/>
    <w:rsid w:val="00375B29"/>
    <w:rsid w:val="00392A69"/>
    <w:rsid w:val="00392CF1"/>
    <w:rsid w:val="0039389D"/>
    <w:rsid w:val="00395699"/>
    <w:rsid w:val="003A0C25"/>
    <w:rsid w:val="003A18B6"/>
    <w:rsid w:val="003A379D"/>
    <w:rsid w:val="003A55B4"/>
    <w:rsid w:val="003A58E6"/>
    <w:rsid w:val="003A6768"/>
    <w:rsid w:val="003B0F70"/>
    <w:rsid w:val="003B1101"/>
    <w:rsid w:val="003B1204"/>
    <w:rsid w:val="003B1DBE"/>
    <w:rsid w:val="003B1FE5"/>
    <w:rsid w:val="003B2C36"/>
    <w:rsid w:val="003B6C70"/>
    <w:rsid w:val="003C43B4"/>
    <w:rsid w:val="003D195B"/>
    <w:rsid w:val="003D2B35"/>
    <w:rsid w:val="003D3E9E"/>
    <w:rsid w:val="003D73B9"/>
    <w:rsid w:val="003D7BE3"/>
    <w:rsid w:val="003E189F"/>
    <w:rsid w:val="003E48D3"/>
    <w:rsid w:val="003E5CA7"/>
    <w:rsid w:val="003F00A4"/>
    <w:rsid w:val="003F22B3"/>
    <w:rsid w:val="003F3AA2"/>
    <w:rsid w:val="00403CB6"/>
    <w:rsid w:val="00410A97"/>
    <w:rsid w:val="0041202B"/>
    <w:rsid w:val="004130A2"/>
    <w:rsid w:val="00414249"/>
    <w:rsid w:val="0041548A"/>
    <w:rsid w:val="004178DA"/>
    <w:rsid w:val="00423A13"/>
    <w:rsid w:val="00425832"/>
    <w:rsid w:val="00431EEE"/>
    <w:rsid w:val="00441EE4"/>
    <w:rsid w:val="00444824"/>
    <w:rsid w:val="00445003"/>
    <w:rsid w:val="004455CC"/>
    <w:rsid w:val="004461E1"/>
    <w:rsid w:val="0044780B"/>
    <w:rsid w:val="00456829"/>
    <w:rsid w:val="00457816"/>
    <w:rsid w:val="00460EAB"/>
    <w:rsid w:val="00461FF2"/>
    <w:rsid w:val="00462E04"/>
    <w:rsid w:val="00465DFC"/>
    <w:rsid w:val="00471360"/>
    <w:rsid w:val="004733CA"/>
    <w:rsid w:val="00474A20"/>
    <w:rsid w:val="00482425"/>
    <w:rsid w:val="00484665"/>
    <w:rsid w:val="00487E9B"/>
    <w:rsid w:val="00493B4B"/>
    <w:rsid w:val="00497BA4"/>
    <w:rsid w:val="00497F25"/>
    <w:rsid w:val="004A017E"/>
    <w:rsid w:val="004A21AC"/>
    <w:rsid w:val="004A5653"/>
    <w:rsid w:val="004A6EF6"/>
    <w:rsid w:val="004B14FF"/>
    <w:rsid w:val="004B1E26"/>
    <w:rsid w:val="004B4A79"/>
    <w:rsid w:val="004B77D4"/>
    <w:rsid w:val="004C0033"/>
    <w:rsid w:val="004C0EE4"/>
    <w:rsid w:val="004C77AB"/>
    <w:rsid w:val="004D1568"/>
    <w:rsid w:val="004D24C5"/>
    <w:rsid w:val="004D72D2"/>
    <w:rsid w:val="004D782F"/>
    <w:rsid w:val="004E0747"/>
    <w:rsid w:val="004E0770"/>
    <w:rsid w:val="004E23A5"/>
    <w:rsid w:val="004E2589"/>
    <w:rsid w:val="004E32C4"/>
    <w:rsid w:val="004E427D"/>
    <w:rsid w:val="004E66BA"/>
    <w:rsid w:val="004E74C1"/>
    <w:rsid w:val="004F2187"/>
    <w:rsid w:val="004F2F23"/>
    <w:rsid w:val="005033C4"/>
    <w:rsid w:val="00511290"/>
    <w:rsid w:val="00512159"/>
    <w:rsid w:val="00514B8C"/>
    <w:rsid w:val="005157CD"/>
    <w:rsid w:val="00516619"/>
    <w:rsid w:val="005170FE"/>
    <w:rsid w:val="00520DA7"/>
    <w:rsid w:val="00526A60"/>
    <w:rsid w:val="00527B79"/>
    <w:rsid w:val="005400B3"/>
    <w:rsid w:val="0054134D"/>
    <w:rsid w:val="00541556"/>
    <w:rsid w:val="00544DD0"/>
    <w:rsid w:val="00547067"/>
    <w:rsid w:val="00550C31"/>
    <w:rsid w:val="0055272F"/>
    <w:rsid w:val="00555E3B"/>
    <w:rsid w:val="005615A4"/>
    <w:rsid w:val="00566434"/>
    <w:rsid w:val="005713A4"/>
    <w:rsid w:val="00571485"/>
    <w:rsid w:val="005716D6"/>
    <w:rsid w:val="005721B7"/>
    <w:rsid w:val="00574D3B"/>
    <w:rsid w:val="0057747F"/>
    <w:rsid w:val="00577BD0"/>
    <w:rsid w:val="00582AC0"/>
    <w:rsid w:val="0058772E"/>
    <w:rsid w:val="00594141"/>
    <w:rsid w:val="0059431F"/>
    <w:rsid w:val="005A03CF"/>
    <w:rsid w:val="005A39FA"/>
    <w:rsid w:val="005A4AA2"/>
    <w:rsid w:val="005B165E"/>
    <w:rsid w:val="005B4A91"/>
    <w:rsid w:val="005B554C"/>
    <w:rsid w:val="005B55D3"/>
    <w:rsid w:val="005B78B4"/>
    <w:rsid w:val="005C0290"/>
    <w:rsid w:val="005C22DE"/>
    <w:rsid w:val="005C2EB8"/>
    <w:rsid w:val="005C45B5"/>
    <w:rsid w:val="005C5A86"/>
    <w:rsid w:val="005C6186"/>
    <w:rsid w:val="005C640D"/>
    <w:rsid w:val="005C6DCC"/>
    <w:rsid w:val="005D276F"/>
    <w:rsid w:val="005D2F4F"/>
    <w:rsid w:val="005E0C82"/>
    <w:rsid w:val="005E1EAE"/>
    <w:rsid w:val="005E271E"/>
    <w:rsid w:val="005E2AFC"/>
    <w:rsid w:val="005E2F19"/>
    <w:rsid w:val="005E766C"/>
    <w:rsid w:val="005F0C1A"/>
    <w:rsid w:val="005F6EE9"/>
    <w:rsid w:val="00602176"/>
    <w:rsid w:val="00602EC9"/>
    <w:rsid w:val="0060402C"/>
    <w:rsid w:val="00607967"/>
    <w:rsid w:val="00607D5F"/>
    <w:rsid w:val="0061391E"/>
    <w:rsid w:val="00614AE0"/>
    <w:rsid w:val="00617FC7"/>
    <w:rsid w:val="006219A5"/>
    <w:rsid w:val="00623E42"/>
    <w:rsid w:val="00633098"/>
    <w:rsid w:val="006376FC"/>
    <w:rsid w:val="00640AEB"/>
    <w:rsid w:val="00643748"/>
    <w:rsid w:val="00645EA6"/>
    <w:rsid w:val="006500C6"/>
    <w:rsid w:val="00651654"/>
    <w:rsid w:val="00651D30"/>
    <w:rsid w:val="0065513E"/>
    <w:rsid w:val="006552E5"/>
    <w:rsid w:val="00655CE1"/>
    <w:rsid w:val="00660AE2"/>
    <w:rsid w:val="006645B9"/>
    <w:rsid w:val="00667A7A"/>
    <w:rsid w:val="006729BE"/>
    <w:rsid w:val="00673DCF"/>
    <w:rsid w:val="00674641"/>
    <w:rsid w:val="006830C3"/>
    <w:rsid w:val="00684393"/>
    <w:rsid w:val="006872F7"/>
    <w:rsid w:val="00687D10"/>
    <w:rsid w:val="006A721B"/>
    <w:rsid w:val="006B0150"/>
    <w:rsid w:val="006B1AAF"/>
    <w:rsid w:val="006B5EBE"/>
    <w:rsid w:val="006B6C5D"/>
    <w:rsid w:val="006C02D1"/>
    <w:rsid w:val="006C17D2"/>
    <w:rsid w:val="006C67CB"/>
    <w:rsid w:val="006D41D8"/>
    <w:rsid w:val="006D4CD1"/>
    <w:rsid w:val="006E142E"/>
    <w:rsid w:val="006E293D"/>
    <w:rsid w:val="006E3EFE"/>
    <w:rsid w:val="006E5897"/>
    <w:rsid w:val="006E59C8"/>
    <w:rsid w:val="006F3BC4"/>
    <w:rsid w:val="006F6E80"/>
    <w:rsid w:val="006F78EA"/>
    <w:rsid w:val="006F7EFE"/>
    <w:rsid w:val="00700BD9"/>
    <w:rsid w:val="00700D5D"/>
    <w:rsid w:val="00701EDF"/>
    <w:rsid w:val="00702102"/>
    <w:rsid w:val="00704219"/>
    <w:rsid w:val="0071080F"/>
    <w:rsid w:val="00713E29"/>
    <w:rsid w:val="0071459A"/>
    <w:rsid w:val="00714B89"/>
    <w:rsid w:val="00715C63"/>
    <w:rsid w:val="00717032"/>
    <w:rsid w:val="007200F0"/>
    <w:rsid w:val="0072583D"/>
    <w:rsid w:val="00725CB0"/>
    <w:rsid w:val="00725E7C"/>
    <w:rsid w:val="00726070"/>
    <w:rsid w:val="0074375D"/>
    <w:rsid w:val="00743D48"/>
    <w:rsid w:val="00744275"/>
    <w:rsid w:val="00746C9F"/>
    <w:rsid w:val="0074739D"/>
    <w:rsid w:val="00751762"/>
    <w:rsid w:val="00753B9C"/>
    <w:rsid w:val="0075598E"/>
    <w:rsid w:val="00755EA1"/>
    <w:rsid w:val="00763124"/>
    <w:rsid w:val="0076432B"/>
    <w:rsid w:val="00764658"/>
    <w:rsid w:val="007667A6"/>
    <w:rsid w:val="00767753"/>
    <w:rsid w:val="007705DF"/>
    <w:rsid w:val="00772AAB"/>
    <w:rsid w:val="00772D27"/>
    <w:rsid w:val="007744F0"/>
    <w:rsid w:val="00775486"/>
    <w:rsid w:val="00775593"/>
    <w:rsid w:val="00782E10"/>
    <w:rsid w:val="007830B0"/>
    <w:rsid w:val="00785A83"/>
    <w:rsid w:val="00787DC9"/>
    <w:rsid w:val="00791163"/>
    <w:rsid w:val="00794532"/>
    <w:rsid w:val="00794727"/>
    <w:rsid w:val="00794797"/>
    <w:rsid w:val="00794C70"/>
    <w:rsid w:val="00796DC2"/>
    <w:rsid w:val="007970C9"/>
    <w:rsid w:val="007A0DD1"/>
    <w:rsid w:val="007A354C"/>
    <w:rsid w:val="007A458F"/>
    <w:rsid w:val="007A45E4"/>
    <w:rsid w:val="007A5723"/>
    <w:rsid w:val="007B09B1"/>
    <w:rsid w:val="007B12BC"/>
    <w:rsid w:val="007B2996"/>
    <w:rsid w:val="007B6130"/>
    <w:rsid w:val="007D5FD1"/>
    <w:rsid w:val="007D7971"/>
    <w:rsid w:val="007E2F75"/>
    <w:rsid w:val="007E2F8D"/>
    <w:rsid w:val="007E4112"/>
    <w:rsid w:val="007E58C7"/>
    <w:rsid w:val="007E73DA"/>
    <w:rsid w:val="007F115F"/>
    <w:rsid w:val="007F3EBF"/>
    <w:rsid w:val="007F410D"/>
    <w:rsid w:val="008011E2"/>
    <w:rsid w:val="00806DA6"/>
    <w:rsid w:val="0081014C"/>
    <w:rsid w:val="00810311"/>
    <w:rsid w:val="00810F26"/>
    <w:rsid w:val="00813CCA"/>
    <w:rsid w:val="008155F2"/>
    <w:rsid w:val="00815B8A"/>
    <w:rsid w:val="00816351"/>
    <w:rsid w:val="00817398"/>
    <w:rsid w:val="008231FD"/>
    <w:rsid w:val="0082353E"/>
    <w:rsid w:val="00824945"/>
    <w:rsid w:val="00830833"/>
    <w:rsid w:val="008345C0"/>
    <w:rsid w:val="0083492C"/>
    <w:rsid w:val="00835086"/>
    <w:rsid w:val="00835BF1"/>
    <w:rsid w:val="0084051F"/>
    <w:rsid w:val="00841BB8"/>
    <w:rsid w:val="008435C7"/>
    <w:rsid w:val="00843F01"/>
    <w:rsid w:val="008457DF"/>
    <w:rsid w:val="00847C41"/>
    <w:rsid w:val="00850DE3"/>
    <w:rsid w:val="00852A5C"/>
    <w:rsid w:val="008572C4"/>
    <w:rsid w:val="00861439"/>
    <w:rsid w:val="008614A1"/>
    <w:rsid w:val="00861D13"/>
    <w:rsid w:val="00862740"/>
    <w:rsid w:val="00870F20"/>
    <w:rsid w:val="00873E92"/>
    <w:rsid w:val="00874405"/>
    <w:rsid w:val="00875746"/>
    <w:rsid w:val="00877ED8"/>
    <w:rsid w:val="00880084"/>
    <w:rsid w:val="00880972"/>
    <w:rsid w:val="00881D8C"/>
    <w:rsid w:val="00882961"/>
    <w:rsid w:val="00882CF2"/>
    <w:rsid w:val="00885643"/>
    <w:rsid w:val="00885871"/>
    <w:rsid w:val="0089219B"/>
    <w:rsid w:val="00894197"/>
    <w:rsid w:val="00895397"/>
    <w:rsid w:val="00895CE3"/>
    <w:rsid w:val="008A3996"/>
    <w:rsid w:val="008A3AE1"/>
    <w:rsid w:val="008A6346"/>
    <w:rsid w:val="008A7334"/>
    <w:rsid w:val="008B01B6"/>
    <w:rsid w:val="008B0400"/>
    <w:rsid w:val="008B1758"/>
    <w:rsid w:val="008B18A0"/>
    <w:rsid w:val="008B29F2"/>
    <w:rsid w:val="008B2C7E"/>
    <w:rsid w:val="008B6C96"/>
    <w:rsid w:val="008B6F1B"/>
    <w:rsid w:val="008C2F31"/>
    <w:rsid w:val="008C413F"/>
    <w:rsid w:val="008C6FFD"/>
    <w:rsid w:val="008C7809"/>
    <w:rsid w:val="008D41A0"/>
    <w:rsid w:val="008D6878"/>
    <w:rsid w:val="008E1D95"/>
    <w:rsid w:val="008E383F"/>
    <w:rsid w:val="008E5628"/>
    <w:rsid w:val="008E5E1B"/>
    <w:rsid w:val="008E6601"/>
    <w:rsid w:val="008E6750"/>
    <w:rsid w:val="008E6FE3"/>
    <w:rsid w:val="008E7D56"/>
    <w:rsid w:val="008F0B79"/>
    <w:rsid w:val="008F4D2E"/>
    <w:rsid w:val="008F610F"/>
    <w:rsid w:val="00902B24"/>
    <w:rsid w:val="0090348D"/>
    <w:rsid w:val="00903DF6"/>
    <w:rsid w:val="00910A0B"/>
    <w:rsid w:val="009208DD"/>
    <w:rsid w:val="00922D17"/>
    <w:rsid w:val="00923460"/>
    <w:rsid w:val="00923AC0"/>
    <w:rsid w:val="00923F9C"/>
    <w:rsid w:val="0092555D"/>
    <w:rsid w:val="009255F8"/>
    <w:rsid w:val="00925A1F"/>
    <w:rsid w:val="009260E1"/>
    <w:rsid w:val="00926750"/>
    <w:rsid w:val="00931963"/>
    <w:rsid w:val="0093268D"/>
    <w:rsid w:val="009337E9"/>
    <w:rsid w:val="009367AE"/>
    <w:rsid w:val="00936884"/>
    <w:rsid w:val="00941890"/>
    <w:rsid w:val="009465D7"/>
    <w:rsid w:val="0094680B"/>
    <w:rsid w:val="00946973"/>
    <w:rsid w:val="00951AD5"/>
    <w:rsid w:val="00952973"/>
    <w:rsid w:val="00955565"/>
    <w:rsid w:val="009576AA"/>
    <w:rsid w:val="00957CF9"/>
    <w:rsid w:val="0097062D"/>
    <w:rsid w:val="009721F5"/>
    <w:rsid w:val="009722B7"/>
    <w:rsid w:val="009727E6"/>
    <w:rsid w:val="0097646D"/>
    <w:rsid w:val="009812BA"/>
    <w:rsid w:val="00985350"/>
    <w:rsid w:val="00986CE4"/>
    <w:rsid w:val="00992472"/>
    <w:rsid w:val="00992FBD"/>
    <w:rsid w:val="009948AC"/>
    <w:rsid w:val="009A3923"/>
    <w:rsid w:val="009A3E83"/>
    <w:rsid w:val="009A3F81"/>
    <w:rsid w:val="009A5ADA"/>
    <w:rsid w:val="009A7D33"/>
    <w:rsid w:val="009B0817"/>
    <w:rsid w:val="009B0E86"/>
    <w:rsid w:val="009B7957"/>
    <w:rsid w:val="009C0645"/>
    <w:rsid w:val="009C6737"/>
    <w:rsid w:val="009D0F74"/>
    <w:rsid w:val="009D148D"/>
    <w:rsid w:val="009D3F48"/>
    <w:rsid w:val="009D49AA"/>
    <w:rsid w:val="009D64B8"/>
    <w:rsid w:val="009D6C8F"/>
    <w:rsid w:val="009D7A1A"/>
    <w:rsid w:val="009E271B"/>
    <w:rsid w:val="009E2FCD"/>
    <w:rsid w:val="009E4372"/>
    <w:rsid w:val="009F2A62"/>
    <w:rsid w:val="009F70A8"/>
    <w:rsid w:val="00A003A7"/>
    <w:rsid w:val="00A02FAE"/>
    <w:rsid w:val="00A0439F"/>
    <w:rsid w:val="00A043DE"/>
    <w:rsid w:val="00A05464"/>
    <w:rsid w:val="00A10522"/>
    <w:rsid w:val="00A105EC"/>
    <w:rsid w:val="00A16338"/>
    <w:rsid w:val="00A217D3"/>
    <w:rsid w:val="00A229F6"/>
    <w:rsid w:val="00A25AE6"/>
    <w:rsid w:val="00A26E81"/>
    <w:rsid w:val="00A376DA"/>
    <w:rsid w:val="00A37B76"/>
    <w:rsid w:val="00A43ED1"/>
    <w:rsid w:val="00A43F61"/>
    <w:rsid w:val="00A45778"/>
    <w:rsid w:val="00A50B6D"/>
    <w:rsid w:val="00A52F41"/>
    <w:rsid w:val="00A54DA5"/>
    <w:rsid w:val="00A61B9E"/>
    <w:rsid w:val="00A65ACA"/>
    <w:rsid w:val="00A66625"/>
    <w:rsid w:val="00A702B5"/>
    <w:rsid w:val="00A7239D"/>
    <w:rsid w:val="00A7357B"/>
    <w:rsid w:val="00A761D0"/>
    <w:rsid w:val="00A81DB2"/>
    <w:rsid w:val="00A81F4C"/>
    <w:rsid w:val="00A84325"/>
    <w:rsid w:val="00A8558F"/>
    <w:rsid w:val="00A86618"/>
    <w:rsid w:val="00A908C0"/>
    <w:rsid w:val="00A90A9A"/>
    <w:rsid w:val="00A92469"/>
    <w:rsid w:val="00A93BDC"/>
    <w:rsid w:val="00A96532"/>
    <w:rsid w:val="00A974CB"/>
    <w:rsid w:val="00AA05C5"/>
    <w:rsid w:val="00AA2174"/>
    <w:rsid w:val="00AA2B02"/>
    <w:rsid w:val="00AA67A5"/>
    <w:rsid w:val="00AA7465"/>
    <w:rsid w:val="00AB063D"/>
    <w:rsid w:val="00AB06FD"/>
    <w:rsid w:val="00AB10F8"/>
    <w:rsid w:val="00AB1BA4"/>
    <w:rsid w:val="00AB4281"/>
    <w:rsid w:val="00AB6CD0"/>
    <w:rsid w:val="00AB7AEF"/>
    <w:rsid w:val="00AC0FA6"/>
    <w:rsid w:val="00AD0EAC"/>
    <w:rsid w:val="00AD281E"/>
    <w:rsid w:val="00AD2A17"/>
    <w:rsid w:val="00AD55B6"/>
    <w:rsid w:val="00AE1E39"/>
    <w:rsid w:val="00AE323E"/>
    <w:rsid w:val="00AF0218"/>
    <w:rsid w:val="00AF1AF9"/>
    <w:rsid w:val="00AF2101"/>
    <w:rsid w:val="00AF25DC"/>
    <w:rsid w:val="00AF2D81"/>
    <w:rsid w:val="00AF313D"/>
    <w:rsid w:val="00AF3EB7"/>
    <w:rsid w:val="00AF495C"/>
    <w:rsid w:val="00AF6B50"/>
    <w:rsid w:val="00B0167A"/>
    <w:rsid w:val="00B05FDB"/>
    <w:rsid w:val="00B10AA7"/>
    <w:rsid w:val="00B12B97"/>
    <w:rsid w:val="00B12D45"/>
    <w:rsid w:val="00B15E9C"/>
    <w:rsid w:val="00B22B65"/>
    <w:rsid w:val="00B242E8"/>
    <w:rsid w:val="00B32EF2"/>
    <w:rsid w:val="00B33290"/>
    <w:rsid w:val="00B3440E"/>
    <w:rsid w:val="00B34B62"/>
    <w:rsid w:val="00B36471"/>
    <w:rsid w:val="00B452D5"/>
    <w:rsid w:val="00B46112"/>
    <w:rsid w:val="00B51BDA"/>
    <w:rsid w:val="00B52132"/>
    <w:rsid w:val="00B52D54"/>
    <w:rsid w:val="00B53272"/>
    <w:rsid w:val="00B5445E"/>
    <w:rsid w:val="00B62C11"/>
    <w:rsid w:val="00B640C5"/>
    <w:rsid w:val="00B64591"/>
    <w:rsid w:val="00B66E51"/>
    <w:rsid w:val="00B71A01"/>
    <w:rsid w:val="00B73F2B"/>
    <w:rsid w:val="00B75FDD"/>
    <w:rsid w:val="00B80394"/>
    <w:rsid w:val="00B91646"/>
    <w:rsid w:val="00B92193"/>
    <w:rsid w:val="00B92A35"/>
    <w:rsid w:val="00B95912"/>
    <w:rsid w:val="00B962CF"/>
    <w:rsid w:val="00B96792"/>
    <w:rsid w:val="00B97D09"/>
    <w:rsid w:val="00BA000D"/>
    <w:rsid w:val="00BA0195"/>
    <w:rsid w:val="00BA2E9D"/>
    <w:rsid w:val="00BA67CC"/>
    <w:rsid w:val="00BB27A9"/>
    <w:rsid w:val="00BB2B30"/>
    <w:rsid w:val="00BB4C2E"/>
    <w:rsid w:val="00BB6CA0"/>
    <w:rsid w:val="00BD0DDE"/>
    <w:rsid w:val="00BD3FD6"/>
    <w:rsid w:val="00BD612F"/>
    <w:rsid w:val="00BD7669"/>
    <w:rsid w:val="00BE223E"/>
    <w:rsid w:val="00BE5A87"/>
    <w:rsid w:val="00BE7DD9"/>
    <w:rsid w:val="00BE7F23"/>
    <w:rsid w:val="00BF4048"/>
    <w:rsid w:val="00BF770D"/>
    <w:rsid w:val="00C11F8F"/>
    <w:rsid w:val="00C12579"/>
    <w:rsid w:val="00C145E4"/>
    <w:rsid w:val="00C14A54"/>
    <w:rsid w:val="00C14C3E"/>
    <w:rsid w:val="00C1593C"/>
    <w:rsid w:val="00C16D41"/>
    <w:rsid w:val="00C21A47"/>
    <w:rsid w:val="00C24536"/>
    <w:rsid w:val="00C24FC4"/>
    <w:rsid w:val="00C31A4C"/>
    <w:rsid w:val="00C3392F"/>
    <w:rsid w:val="00C35358"/>
    <w:rsid w:val="00C35EEF"/>
    <w:rsid w:val="00C36C32"/>
    <w:rsid w:val="00C3779F"/>
    <w:rsid w:val="00C4510E"/>
    <w:rsid w:val="00C45B10"/>
    <w:rsid w:val="00C46B09"/>
    <w:rsid w:val="00C4793E"/>
    <w:rsid w:val="00C50CC8"/>
    <w:rsid w:val="00C55608"/>
    <w:rsid w:val="00C56329"/>
    <w:rsid w:val="00C622E5"/>
    <w:rsid w:val="00C62C01"/>
    <w:rsid w:val="00C6533D"/>
    <w:rsid w:val="00C65AD8"/>
    <w:rsid w:val="00C65E4D"/>
    <w:rsid w:val="00C666FA"/>
    <w:rsid w:val="00C7134F"/>
    <w:rsid w:val="00C72703"/>
    <w:rsid w:val="00C74A5D"/>
    <w:rsid w:val="00C76B3A"/>
    <w:rsid w:val="00C84C77"/>
    <w:rsid w:val="00C86EB7"/>
    <w:rsid w:val="00C87022"/>
    <w:rsid w:val="00C91407"/>
    <w:rsid w:val="00C96669"/>
    <w:rsid w:val="00C96DEA"/>
    <w:rsid w:val="00CA0EF3"/>
    <w:rsid w:val="00CA12D9"/>
    <w:rsid w:val="00CA4224"/>
    <w:rsid w:val="00CA56EC"/>
    <w:rsid w:val="00CA7D6E"/>
    <w:rsid w:val="00CB408E"/>
    <w:rsid w:val="00CB7103"/>
    <w:rsid w:val="00CB72D6"/>
    <w:rsid w:val="00CB7B4F"/>
    <w:rsid w:val="00CC0862"/>
    <w:rsid w:val="00CC52D2"/>
    <w:rsid w:val="00CC61F3"/>
    <w:rsid w:val="00CC7570"/>
    <w:rsid w:val="00CD12BB"/>
    <w:rsid w:val="00CD2C7F"/>
    <w:rsid w:val="00CD342B"/>
    <w:rsid w:val="00CD3438"/>
    <w:rsid w:val="00CD590F"/>
    <w:rsid w:val="00CD62C3"/>
    <w:rsid w:val="00CD7F2E"/>
    <w:rsid w:val="00CE08AF"/>
    <w:rsid w:val="00CE1B71"/>
    <w:rsid w:val="00CE3BF1"/>
    <w:rsid w:val="00CE75E5"/>
    <w:rsid w:val="00CE7E23"/>
    <w:rsid w:val="00CF06EA"/>
    <w:rsid w:val="00CF3B56"/>
    <w:rsid w:val="00CF6172"/>
    <w:rsid w:val="00D00C09"/>
    <w:rsid w:val="00D01AAE"/>
    <w:rsid w:val="00D03505"/>
    <w:rsid w:val="00D101C2"/>
    <w:rsid w:val="00D10511"/>
    <w:rsid w:val="00D13CFB"/>
    <w:rsid w:val="00D13DAA"/>
    <w:rsid w:val="00D152B1"/>
    <w:rsid w:val="00D21773"/>
    <w:rsid w:val="00D22B31"/>
    <w:rsid w:val="00D235DD"/>
    <w:rsid w:val="00D32083"/>
    <w:rsid w:val="00D35226"/>
    <w:rsid w:val="00D35A44"/>
    <w:rsid w:val="00D35CD1"/>
    <w:rsid w:val="00D41579"/>
    <w:rsid w:val="00D45091"/>
    <w:rsid w:val="00D45BB0"/>
    <w:rsid w:val="00D45FA8"/>
    <w:rsid w:val="00D46A2B"/>
    <w:rsid w:val="00D470EF"/>
    <w:rsid w:val="00D553C0"/>
    <w:rsid w:val="00D5583C"/>
    <w:rsid w:val="00D562FF"/>
    <w:rsid w:val="00D57612"/>
    <w:rsid w:val="00D6134D"/>
    <w:rsid w:val="00D61651"/>
    <w:rsid w:val="00D64FA9"/>
    <w:rsid w:val="00D65B54"/>
    <w:rsid w:val="00D66803"/>
    <w:rsid w:val="00D71AFF"/>
    <w:rsid w:val="00D744BA"/>
    <w:rsid w:val="00D74B47"/>
    <w:rsid w:val="00D75CBF"/>
    <w:rsid w:val="00D76D25"/>
    <w:rsid w:val="00D76FDB"/>
    <w:rsid w:val="00D77449"/>
    <w:rsid w:val="00D77C6E"/>
    <w:rsid w:val="00D80CD5"/>
    <w:rsid w:val="00D83C8F"/>
    <w:rsid w:val="00D83D28"/>
    <w:rsid w:val="00D85C44"/>
    <w:rsid w:val="00DA1FCA"/>
    <w:rsid w:val="00DA383C"/>
    <w:rsid w:val="00DA4F8F"/>
    <w:rsid w:val="00DB0BC7"/>
    <w:rsid w:val="00DB2918"/>
    <w:rsid w:val="00DB64D3"/>
    <w:rsid w:val="00DC3F47"/>
    <w:rsid w:val="00DC53A7"/>
    <w:rsid w:val="00DD04A2"/>
    <w:rsid w:val="00DD06C8"/>
    <w:rsid w:val="00DD149A"/>
    <w:rsid w:val="00DD1C66"/>
    <w:rsid w:val="00DD1DA5"/>
    <w:rsid w:val="00DD25D6"/>
    <w:rsid w:val="00DD3FF8"/>
    <w:rsid w:val="00DD44F6"/>
    <w:rsid w:val="00DE7A6E"/>
    <w:rsid w:val="00DF0DE5"/>
    <w:rsid w:val="00E006C4"/>
    <w:rsid w:val="00E00E10"/>
    <w:rsid w:val="00E040CA"/>
    <w:rsid w:val="00E05ECD"/>
    <w:rsid w:val="00E10B15"/>
    <w:rsid w:val="00E13A58"/>
    <w:rsid w:val="00E1469B"/>
    <w:rsid w:val="00E16AC3"/>
    <w:rsid w:val="00E17EA8"/>
    <w:rsid w:val="00E2067D"/>
    <w:rsid w:val="00E22BD5"/>
    <w:rsid w:val="00E2677D"/>
    <w:rsid w:val="00E338EF"/>
    <w:rsid w:val="00E34BD9"/>
    <w:rsid w:val="00E35419"/>
    <w:rsid w:val="00E37433"/>
    <w:rsid w:val="00E37A0E"/>
    <w:rsid w:val="00E41AFC"/>
    <w:rsid w:val="00E45F11"/>
    <w:rsid w:val="00E46B4C"/>
    <w:rsid w:val="00E50A10"/>
    <w:rsid w:val="00E51FE7"/>
    <w:rsid w:val="00E52AFB"/>
    <w:rsid w:val="00E5353B"/>
    <w:rsid w:val="00E5442F"/>
    <w:rsid w:val="00E549DE"/>
    <w:rsid w:val="00E5501E"/>
    <w:rsid w:val="00E60E48"/>
    <w:rsid w:val="00E61765"/>
    <w:rsid w:val="00E70D81"/>
    <w:rsid w:val="00E723A9"/>
    <w:rsid w:val="00E7431F"/>
    <w:rsid w:val="00E749CA"/>
    <w:rsid w:val="00E74BBB"/>
    <w:rsid w:val="00E75D42"/>
    <w:rsid w:val="00E80735"/>
    <w:rsid w:val="00E809B5"/>
    <w:rsid w:val="00E81B03"/>
    <w:rsid w:val="00E8236F"/>
    <w:rsid w:val="00E82403"/>
    <w:rsid w:val="00E854C0"/>
    <w:rsid w:val="00E85EC4"/>
    <w:rsid w:val="00E9152F"/>
    <w:rsid w:val="00E92536"/>
    <w:rsid w:val="00E943E4"/>
    <w:rsid w:val="00EA24A8"/>
    <w:rsid w:val="00EA2D1D"/>
    <w:rsid w:val="00EB27D1"/>
    <w:rsid w:val="00EB2865"/>
    <w:rsid w:val="00ED120A"/>
    <w:rsid w:val="00EE451A"/>
    <w:rsid w:val="00EE644C"/>
    <w:rsid w:val="00EF2294"/>
    <w:rsid w:val="00EF3785"/>
    <w:rsid w:val="00EF4993"/>
    <w:rsid w:val="00F00AE0"/>
    <w:rsid w:val="00F0111E"/>
    <w:rsid w:val="00F014B5"/>
    <w:rsid w:val="00F018F9"/>
    <w:rsid w:val="00F0487E"/>
    <w:rsid w:val="00F07946"/>
    <w:rsid w:val="00F132E7"/>
    <w:rsid w:val="00F13413"/>
    <w:rsid w:val="00F137C6"/>
    <w:rsid w:val="00F14245"/>
    <w:rsid w:val="00F15157"/>
    <w:rsid w:val="00F15668"/>
    <w:rsid w:val="00F163BF"/>
    <w:rsid w:val="00F16D47"/>
    <w:rsid w:val="00F21D5E"/>
    <w:rsid w:val="00F23F25"/>
    <w:rsid w:val="00F31D41"/>
    <w:rsid w:val="00F328C8"/>
    <w:rsid w:val="00F336BD"/>
    <w:rsid w:val="00F36CF8"/>
    <w:rsid w:val="00F42C0E"/>
    <w:rsid w:val="00F42F25"/>
    <w:rsid w:val="00F434BE"/>
    <w:rsid w:val="00F44C0E"/>
    <w:rsid w:val="00F5149F"/>
    <w:rsid w:val="00F52678"/>
    <w:rsid w:val="00F54B68"/>
    <w:rsid w:val="00F6066E"/>
    <w:rsid w:val="00F62BED"/>
    <w:rsid w:val="00F64DC3"/>
    <w:rsid w:val="00F70880"/>
    <w:rsid w:val="00F71F8D"/>
    <w:rsid w:val="00F749C1"/>
    <w:rsid w:val="00F7625C"/>
    <w:rsid w:val="00F76D03"/>
    <w:rsid w:val="00F808CC"/>
    <w:rsid w:val="00F82571"/>
    <w:rsid w:val="00F871A8"/>
    <w:rsid w:val="00F87315"/>
    <w:rsid w:val="00F87F33"/>
    <w:rsid w:val="00F903BD"/>
    <w:rsid w:val="00F9378B"/>
    <w:rsid w:val="00F974C5"/>
    <w:rsid w:val="00F97A10"/>
    <w:rsid w:val="00FA3AAC"/>
    <w:rsid w:val="00FA40AB"/>
    <w:rsid w:val="00FB5136"/>
    <w:rsid w:val="00FB6A2A"/>
    <w:rsid w:val="00FC1958"/>
    <w:rsid w:val="00FC3898"/>
    <w:rsid w:val="00FC59CF"/>
    <w:rsid w:val="00FC6928"/>
    <w:rsid w:val="00FC7EEE"/>
    <w:rsid w:val="00FD32E0"/>
    <w:rsid w:val="00FD32FD"/>
    <w:rsid w:val="00FE03FC"/>
    <w:rsid w:val="00FE268E"/>
    <w:rsid w:val="00FF2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4AF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E5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qFormat/>
    <w:rsid w:val="001D4E57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0C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B66E51"/>
  </w:style>
  <w:style w:type="paragraph" w:customStyle="1" w:styleId="11">
    <w:name w:val="Заголовок1"/>
    <w:basedOn w:val="a"/>
    <w:next w:val="a3"/>
    <w:rsid w:val="00B66E51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rsid w:val="00B66E51"/>
    <w:pPr>
      <w:spacing w:after="120"/>
    </w:pPr>
  </w:style>
  <w:style w:type="paragraph" w:styleId="a4">
    <w:name w:val="List"/>
    <w:basedOn w:val="a3"/>
    <w:rsid w:val="00B66E51"/>
  </w:style>
  <w:style w:type="paragraph" w:customStyle="1" w:styleId="12">
    <w:name w:val="Название1"/>
    <w:basedOn w:val="a"/>
    <w:rsid w:val="00B66E51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B66E51"/>
    <w:pPr>
      <w:suppressLineNumbers/>
    </w:pPr>
  </w:style>
  <w:style w:type="paragraph" w:customStyle="1" w:styleId="14">
    <w:name w:val="Знак1"/>
    <w:basedOn w:val="a"/>
    <w:rsid w:val="00B66E51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5">
    <w:name w:val="Содержимое таблицы"/>
    <w:basedOn w:val="a"/>
    <w:rsid w:val="00B66E51"/>
    <w:pPr>
      <w:suppressLineNumbers/>
    </w:pPr>
  </w:style>
  <w:style w:type="paragraph" w:customStyle="1" w:styleId="a6">
    <w:name w:val="Заголовок таблицы"/>
    <w:basedOn w:val="a5"/>
    <w:rsid w:val="00B66E51"/>
    <w:pPr>
      <w:jc w:val="center"/>
    </w:pPr>
    <w:rPr>
      <w:b/>
      <w:bCs/>
    </w:rPr>
  </w:style>
  <w:style w:type="table" w:styleId="a7">
    <w:name w:val="Table Grid"/>
    <w:basedOn w:val="a1"/>
    <w:uiPriority w:val="59"/>
    <w:rsid w:val="00BE5A8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rsid w:val="00137FA1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eastAsia="ru-RU"/>
    </w:rPr>
  </w:style>
  <w:style w:type="paragraph" w:styleId="3">
    <w:name w:val="Body Text Indent 3"/>
    <w:basedOn w:val="a"/>
    <w:rsid w:val="001D4E5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Normal (Web)"/>
    <w:basedOn w:val="a"/>
    <w:uiPriority w:val="99"/>
    <w:semiHidden/>
    <w:unhideWhenUsed/>
    <w:rsid w:val="00B9679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a">
    <w:name w:val="Title"/>
    <w:basedOn w:val="a"/>
    <w:link w:val="ab"/>
    <w:qFormat/>
    <w:rsid w:val="00444824"/>
    <w:pPr>
      <w:suppressAutoHyphens w:val="0"/>
      <w:jc w:val="center"/>
    </w:pPr>
    <w:rPr>
      <w:b/>
      <w:bCs/>
      <w:lang w:eastAsia="ru-RU"/>
    </w:rPr>
  </w:style>
  <w:style w:type="character" w:customStyle="1" w:styleId="ab">
    <w:name w:val="Название Знак"/>
    <w:link w:val="aa"/>
    <w:rsid w:val="00444824"/>
    <w:rPr>
      <w:b/>
      <w:bCs/>
      <w:sz w:val="24"/>
      <w:szCs w:val="24"/>
      <w:lang w:val="ru-RU" w:eastAsia="ru-RU" w:bidi="ar-SA"/>
    </w:rPr>
  </w:style>
  <w:style w:type="character" w:styleId="ac">
    <w:name w:val="Hyperlink"/>
    <w:rsid w:val="009E437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9D3F4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ae">
    <w:name w:val="Новый"/>
    <w:basedOn w:val="a"/>
    <w:rsid w:val="00895397"/>
    <w:pPr>
      <w:suppressAutoHyphens w:val="0"/>
      <w:spacing w:line="360" w:lineRule="auto"/>
      <w:ind w:firstLine="454"/>
      <w:jc w:val="both"/>
    </w:pPr>
    <w:rPr>
      <w:sz w:val="28"/>
      <w:lang w:eastAsia="en-US" w:bidi="en-US"/>
    </w:rPr>
  </w:style>
  <w:style w:type="paragraph" w:customStyle="1" w:styleId="2">
    <w:name w:val="стиль2"/>
    <w:basedOn w:val="a"/>
    <w:rsid w:val="00321424"/>
    <w:pPr>
      <w:spacing w:before="280" w:after="280"/>
    </w:pPr>
    <w:rPr>
      <w:rFonts w:ascii="Tahoma" w:hAnsi="Tahoma" w:cs="Tahoma"/>
      <w:sz w:val="20"/>
      <w:szCs w:val="20"/>
    </w:rPr>
  </w:style>
  <w:style w:type="paragraph" w:styleId="af">
    <w:name w:val="No Spacing"/>
    <w:uiPriority w:val="1"/>
    <w:qFormat/>
    <w:rsid w:val="005C6DC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Strong"/>
    <w:basedOn w:val="a0"/>
    <w:uiPriority w:val="22"/>
    <w:qFormat/>
    <w:rsid w:val="005C6DCC"/>
    <w:rPr>
      <w:b/>
      <w:bCs/>
    </w:rPr>
  </w:style>
  <w:style w:type="character" w:styleId="af1">
    <w:name w:val="Emphasis"/>
    <w:basedOn w:val="a0"/>
    <w:uiPriority w:val="20"/>
    <w:qFormat/>
    <w:rsid w:val="00235C81"/>
    <w:rPr>
      <w:i/>
      <w:iCs/>
    </w:rPr>
  </w:style>
  <w:style w:type="paragraph" w:styleId="af2">
    <w:name w:val="Balloon Text"/>
    <w:basedOn w:val="a"/>
    <w:link w:val="af3"/>
    <w:uiPriority w:val="99"/>
    <w:semiHidden/>
    <w:unhideWhenUsed/>
    <w:rsid w:val="00D75CB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75CBF"/>
    <w:rPr>
      <w:rFonts w:ascii="Tahoma" w:hAnsi="Tahoma" w:cs="Tahoma"/>
      <w:sz w:val="16"/>
      <w:szCs w:val="1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6500C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20">
    <w:name w:val="Основной текст (2)_"/>
    <w:link w:val="21"/>
    <w:locked/>
    <w:rsid w:val="001847BF"/>
    <w:rPr>
      <w:b/>
      <w:bCs/>
      <w:i/>
      <w:iCs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847BF"/>
    <w:pPr>
      <w:shd w:val="clear" w:color="auto" w:fill="FFFFFF"/>
      <w:suppressAutoHyphens w:val="0"/>
      <w:spacing w:line="230" w:lineRule="exact"/>
      <w:ind w:firstLine="280"/>
      <w:jc w:val="both"/>
    </w:pPr>
    <w:rPr>
      <w:b/>
      <w:bCs/>
      <w:i/>
      <w:iCs/>
      <w:sz w:val="23"/>
      <w:szCs w:val="23"/>
      <w:lang w:eastAsia="ru-RU"/>
    </w:rPr>
  </w:style>
  <w:style w:type="character" w:styleId="af4">
    <w:name w:val="Placeholder Text"/>
    <w:basedOn w:val="a0"/>
    <w:uiPriority w:val="99"/>
    <w:semiHidden/>
    <w:rsid w:val="00A66625"/>
    <w:rPr>
      <w:color w:val="808080"/>
    </w:rPr>
  </w:style>
  <w:style w:type="paragraph" w:styleId="af5">
    <w:name w:val="annotation text"/>
    <w:basedOn w:val="a"/>
    <w:link w:val="af6"/>
    <w:semiHidden/>
    <w:rsid w:val="004A6EF6"/>
    <w:pPr>
      <w:suppressAutoHyphens w:val="0"/>
    </w:pPr>
    <w:rPr>
      <w:sz w:val="20"/>
      <w:szCs w:val="20"/>
      <w:lang w:val="uk-UA" w:eastAsia="uk-UA"/>
    </w:rPr>
  </w:style>
  <w:style w:type="character" w:customStyle="1" w:styleId="af6">
    <w:name w:val="Текст примечания Знак"/>
    <w:basedOn w:val="a0"/>
    <w:link w:val="af5"/>
    <w:semiHidden/>
    <w:rsid w:val="004A6EF6"/>
    <w:rPr>
      <w:lang w:val="uk-UA" w:eastAsia="uk-UA"/>
    </w:rPr>
  </w:style>
  <w:style w:type="character" w:customStyle="1" w:styleId="TimesNewRoman11pt0pt">
    <w:name w:val="Основной текст + Times New Roman;11 pt;Не курсив;Интервал 0 pt"/>
    <w:basedOn w:val="a0"/>
    <w:rsid w:val="00F44C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TrebuchetMS95pt0pt">
    <w:name w:val="Основной текст + Trebuchet MS;9;5 pt;Полужирный;Не курсив;Интервал 0 pt"/>
    <w:basedOn w:val="a0"/>
    <w:rsid w:val="00F44C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597023249" Type="http://schemas.openxmlformats.org/officeDocument/2006/relationships/footnotes" Target="footnotes.xml"/><Relationship Id="rId670556796" Type="http://schemas.openxmlformats.org/officeDocument/2006/relationships/endnotes" Target="endnotes.xml"/><Relationship Id="rId797852543" Type="http://schemas.openxmlformats.org/officeDocument/2006/relationships/comments" Target="comments.xml"/><Relationship Id="rId378163099" Type="http://schemas.microsoft.com/office/2011/relationships/commentsExtended" Target="commentsExtended.xml"/><Relationship Id="rId83849635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DuYqAA2zdgA34yY/5lP1bgYaRac=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</SignatureValue>
  <KeyInfo>
    <X509Data>
      <X509Certificate>MIIFrTCCA5UCFGmuXN4bNSDagNvjEsKHZo/19nwgMA0GCSqGSIb3DQEBCwUAMIGQ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97023249"/>
            <mdssi:RelationshipReference SourceId="rId670556796"/>
            <mdssi:RelationshipReference SourceId="rId797852543"/>
            <mdssi:RelationshipReference SourceId="rId378163099"/>
            <mdssi:RelationshipReference SourceId="rId838496353"/>
          </Transform>
          <Transform Algorithm="http://www.w3.org/TR/2001/REC-xml-c14n-20010315"/>
        </Transforms>
        <DigestMethod Algorithm="http://www.w3.org/2000/09/xmldsig#sha1"/>
        <DigestValue>kUosF/KI1JJrqojoxMzLm93WE3A=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DFXqqgnZ4VbOBED7JGVHcaAiVvI=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rbq6J27QNQGE4bVras5WKDuKQGY=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SIy8BR9NlTp6XiMrUskkLznLrL0=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5OwO0cAFIUYtV30tN/dbZkrP+Lk=</DigestValue>
      </Reference>
      <Reference URI="/word/styles.xml?ContentType=application/vnd.openxmlformats-officedocument.wordprocessingml.styles+xml">
        <DigestMethod Algorithm="http://www.w3.org/2000/09/xmldsig#sha1"/>
        <DigestValue>3KDzLxqdifrMDLDvLIxxeS5Yhlc=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gLb4x40KfY4drq34xb9YegbaqD8=</DigestValue>
      </Reference>
    </Manifest>
    <SignatureProperties>
      <SignatureProperty Id="idSignatureTime" Target="#idPackageSignature">
        <mdssi:SignatureTime>
          <mdssi:Format>YYYY-MM-DDThh:mm:ssTZD</mdssi:Format>
          <mdssi:Value>2022-01-18T09:49:15Z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0BC35-BBAE-49E6-B52C-B47D1DC1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21</Pages>
  <Words>4405</Words>
  <Characters>25114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«Большемуртинская средняя общеобразовательная школа №2»</vt:lpstr>
    </vt:vector>
  </TitlesOfParts>
  <Company>Grizli777</Company>
  <LinksUpToDate>false</LinksUpToDate>
  <CharactersWithSpaces>29461</CharactersWithSpaces>
  <SharedDoc>false</SharedDoc>
  <HLinks>
    <vt:vector size="12" baseType="variant">
      <vt:variant>
        <vt:i4>5767252</vt:i4>
      </vt:variant>
      <vt:variant>
        <vt:i4>3</vt:i4>
      </vt:variant>
      <vt:variant>
        <vt:i4>0</vt:i4>
      </vt:variant>
      <vt:variant>
        <vt:i4>5</vt:i4>
      </vt:variant>
      <vt:variant>
        <vt:lpwstr>http://www.1september.ru/</vt:lpwstr>
      </vt:variant>
      <vt:variant>
        <vt:lpwstr/>
      </vt:variant>
      <vt:variant>
        <vt:i4>7471140</vt:i4>
      </vt:variant>
      <vt:variant>
        <vt:i4>0</vt:i4>
      </vt:variant>
      <vt:variant>
        <vt:i4>0</vt:i4>
      </vt:variant>
      <vt:variant>
        <vt:i4>5</vt:i4>
      </vt:variant>
      <vt:variant>
        <vt:lpwstr>http://www.mioo.ru/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«Большемуртинская средняя общеобразовательная школа №2»</dc:title>
  <dc:creator>Герасимова</dc:creator>
  <cp:lastModifiedBy>Наталья</cp:lastModifiedBy>
  <cp:revision>9</cp:revision>
  <cp:lastPrinted>2021-01-13T13:16:00Z</cp:lastPrinted>
  <dcterms:created xsi:type="dcterms:W3CDTF">2020-08-31T07:04:00Z</dcterms:created>
  <dcterms:modified xsi:type="dcterms:W3CDTF">2022-01-08T14:48:00Z</dcterms:modified>
</cp:coreProperties>
</file>